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0CF3B335" w:rsidR="00733A11" w:rsidRPr="001262C5" w:rsidRDefault="00733A11" w:rsidP="00DC5013">
      <w:pPr>
        <w:jc w:val="center"/>
        <w:rPr>
          <w:rFonts w:asciiTheme="minorHAnsi" w:hAnsiTheme="minorHAnsi" w:cstheme="minorHAnsi"/>
          <w:b/>
          <w:bCs/>
        </w:rPr>
      </w:pPr>
      <w:r w:rsidRPr="001262C5">
        <w:rPr>
          <w:rFonts w:ascii="Calibri" w:hAnsi="Calibri" w:cs="Calibri"/>
          <w:b/>
          <w:bCs/>
        </w:rPr>
        <w:t xml:space="preserve">PREGÃO ELETRÔNICO </w:t>
      </w:r>
      <w:r w:rsidRPr="001262C5">
        <w:rPr>
          <w:rFonts w:asciiTheme="minorHAnsi" w:hAnsiTheme="minorHAnsi" w:cstheme="minorHAnsi"/>
          <w:b/>
          <w:bCs/>
        </w:rPr>
        <w:t xml:space="preserve">EDITAL Nº </w:t>
      </w:r>
      <w:r w:rsidR="003D60BB">
        <w:rPr>
          <w:rFonts w:asciiTheme="minorHAnsi" w:hAnsiTheme="minorHAnsi" w:cstheme="minorHAnsi"/>
          <w:b/>
        </w:rPr>
        <w:t>1564</w:t>
      </w:r>
      <w:r w:rsidR="00DB64CE" w:rsidRPr="001262C5">
        <w:rPr>
          <w:rFonts w:asciiTheme="minorHAnsi" w:hAnsiTheme="minorHAnsi" w:cstheme="minorHAnsi"/>
          <w:b/>
        </w:rPr>
        <w:t>/</w:t>
      </w:r>
      <w:r w:rsidR="00170C9D" w:rsidRPr="001262C5">
        <w:rPr>
          <w:rFonts w:asciiTheme="minorHAnsi" w:hAnsiTheme="minorHAnsi" w:cstheme="minorHAnsi"/>
          <w:b/>
        </w:rPr>
        <w:t>202</w:t>
      </w:r>
      <w:r w:rsidR="003618FC" w:rsidRPr="001262C5">
        <w:rPr>
          <w:rFonts w:asciiTheme="minorHAnsi" w:hAnsiTheme="minorHAnsi" w:cstheme="minorHAnsi"/>
          <w:b/>
        </w:rPr>
        <w:t>5</w:t>
      </w:r>
    </w:p>
    <w:p w14:paraId="0F1DE896" w14:textId="77777777" w:rsidR="00972B5B" w:rsidRPr="001262C5" w:rsidRDefault="00972B5B">
      <w:pPr>
        <w:jc w:val="center"/>
        <w:rPr>
          <w:rFonts w:ascii="Calibri" w:hAnsi="Calibri" w:cs="Calibri"/>
          <w:b/>
          <w:bCs/>
        </w:rPr>
      </w:pPr>
    </w:p>
    <w:p w14:paraId="7DDCAE09" w14:textId="4F3F91D0" w:rsidR="00FE4B45" w:rsidRPr="001262C5" w:rsidRDefault="00733A11" w:rsidP="00FE4B45">
      <w:pPr>
        <w:tabs>
          <w:tab w:val="left" w:pos="2552"/>
        </w:tabs>
        <w:jc w:val="both"/>
        <w:rPr>
          <w:rFonts w:ascii="Calibri" w:hAnsi="Calibri" w:cs="Calibri"/>
        </w:rPr>
      </w:pPr>
      <w:r w:rsidRPr="001262C5">
        <w:rPr>
          <w:rFonts w:ascii="Calibri" w:hAnsi="Calibri" w:cs="Calibri"/>
        </w:rPr>
        <w:t xml:space="preserve">A </w:t>
      </w:r>
      <w:r w:rsidR="00936C00" w:rsidRPr="001262C5">
        <w:rPr>
          <w:rFonts w:ascii="Calibri" w:hAnsi="Calibri" w:cs="Calibri"/>
          <w:b/>
        </w:rPr>
        <w:t>FUNDAÇÃO UNIVERSIDADE DO ESTADO</w:t>
      </w:r>
      <w:r w:rsidR="003C57D8" w:rsidRPr="001262C5">
        <w:rPr>
          <w:rFonts w:ascii="Calibri" w:hAnsi="Calibri" w:cs="Calibri"/>
          <w:b/>
        </w:rPr>
        <w:t xml:space="preserve"> </w:t>
      </w:r>
      <w:r w:rsidR="00936C00" w:rsidRPr="001262C5">
        <w:rPr>
          <w:rFonts w:ascii="Calibri" w:hAnsi="Calibri" w:cs="Calibri"/>
          <w:b/>
        </w:rPr>
        <w:t>DE SANTA CATARINA</w:t>
      </w:r>
      <w:r w:rsidR="00936C00" w:rsidRPr="001262C5">
        <w:rPr>
          <w:rFonts w:ascii="Calibri" w:hAnsi="Calibri" w:cs="Calibri"/>
        </w:rPr>
        <w:t xml:space="preserve">, </w:t>
      </w:r>
      <w:r w:rsidR="00AB23E9" w:rsidRPr="001262C5">
        <w:rPr>
          <w:rFonts w:ascii="Calibri" w:hAnsi="Calibri" w:cs="Calibri"/>
        </w:rPr>
        <w:t>com sede na Av. Madre Benvenuta, nº 2007, Itacorubi, Florianópolis/SC, inscrita</w:t>
      </w:r>
      <w:r w:rsidR="00AB23E9" w:rsidRPr="001262C5">
        <w:t xml:space="preserve"> </w:t>
      </w:r>
      <w:r w:rsidR="00AB23E9" w:rsidRPr="001262C5">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9A3A63" w:rsidRPr="001262C5">
            <w:rPr>
              <w:rFonts w:asciiTheme="minorHAnsi" w:hAnsiTheme="minorHAnsi" w:cstheme="minorHAnsi"/>
            </w:rPr>
            <w:t>da Coordenadoria de Licitações e Compras da Reitoria</w:t>
          </w:r>
        </w:sdtContent>
      </w:sdt>
      <w:r w:rsidR="00AB23E9" w:rsidRPr="001262C5">
        <w:rPr>
          <w:rFonts w:ascii="Calibri" w:hAnsi="Calibri" w:cs="Calibri"/>
        </w:rPr>
        <w:t xml:space="preserve">, </w:t>
      </w:r>
      <w:r w:rsidRPr="001262C5">
        <w:rPr>
          <w:rFonts w:ascii="Calibri" w:hAnsi="Calibri" w:cs="Calibri"/>
        </w:rPr>
        <w:t xml:space="preserve">torna público que fará realizar licitação na modalidade </w:t>
      </w:r>
      <w:r w:rsidR="00AB23E9" w:rsidRPr="001262C5">
        <w:rPr>
          <w:rFonts w:ascii="Calibri" w:hAnsi="Calibri" w:cs="Calibri"/>
        </w:rPr>
        <w:t>P</w:t>
      </w:r>
      <w:r w:rsidRPr="001262C5">
        <w:rPr>
          <w:rFonts w:ascii="Calibri" w:hAnsi="Calibri" w:cs="Calibri"/>
        </w:rPr>
        <w:t xml:space="preserve">regão </w:t>
      </w:r>
      <w:r w:rsidR="00AB23E9" w:rsidRPr="001262C5">
        <w:rPr>
          <w:rFonts w:ascii="Calibri" w:hAnsi="Calibri" w:cs="Calibri"/>
        </w:rPr>
        <w:t>E</w:t>
      </w:r>
      <w:r w:rsidRPr="001262C5">
        <w:rPr>
          <w:rFonts w:ascii="Calibri" w:hAnsi="Calibri" w:cs="Calibri"/>
        </w:rPr>
        <w:t>letrônico</w:t>
      </w:r>
      <w:r w:rsidR="00CB6577" w:rsidRPr="001262C5">
        <w:rPr>
          <w:rFonts w:ascii="Calibri" w:hAnsi="Calibri" w:cs="Calibri"/>
        </w:rPr>
        <w:t xml:space="preserve"> com o modo de disputa</w:t>
      </w:r>
      <w:r w:rsidR="00CB6577" w:rsidRPr="001262C5">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9A3A63" w:rsidRPr="001262C5">
            <w:rPr>
              <w:rFonts w:asciiTheme="minorHAnsi" w:hAnsiTheme="minorHAnsi" w:cstheme="minorHAnsi"/>
            </w:rPr>
            <w:t>Aberto</w:t>
          </w:r>
        </w:sdtContent>
      </w:sdt>
      <w:r w:rsidR="00CB6577" w:rsidRPr="001262C5">
        <w:rPr>
          <w:rFonts w:ascii="Calibri" w:hAnsi="Calibri" w:cs="Calibri"/>
        </w:rPr>
        <w:t xml:space="preserve"> e </w:t>
      </w:r>
      <w:r w:rsidR="007D78C9" w:rsidRPr="001262C5">
        <w:rPr>
          <w:rFonts w:ascii="Calibri" w:hAnsi="Calibri" w:cs="Calibri"/>
        </w:rPr>
        <w:t xml:space="preserve">com critério de julgamento de </w:t>
      </w:r>
      <w:r w:rsidR="007D78C9" w:rsidRPr="001262C5">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9A3A63" w:rsidRPr="001262C5">
            <w:rPr>
              <w:rFonts w:asciiTheme="minorHAnsi" w:hAnsiTheme="minorHAnsi" w:cstheme="minorHAnsi"/>
            </w:rPr>
            <w:t>por lote</w:t>
          </w:r>
        </w:sdtContent>
      </w:sdt>
      <w:r w:rsidR="007D78C9" w:rsidRPr="001262C5">
        <w:rPr>
          <w:rFonts w:asciiTheme="minorHAnsi" w:hAnsiTheme="minorHAnsi" w:cstheme="minorHAnsi"/>
        </w:rPr>
        <w:t xml:space="preserve">, </w:t>
      </w:r>
      <w:r w:rsidR="00661F91" w:rsidRPr="001262C5">
        <w:rPr>
          <w:rFonts w:asciiTheme="minorHAnsi" w:hAnsiTheme="minorHAnsi" w:cstheme="minorHAnsi"/>
        </w:rPr>
        <w:t>para</w:t>
      </w:r>
      <w:r w:rsidR="00661F91" w:rsidRPr="001262C5">
        <w:rPr>
          <w:rFonts w:ascii="Calibri" w:hAnsi="Calibri" w:cs="Calibri"/>
        </w:rPr>
        <w:t xml:space="preserve"> selecionar proposta objetivando o </w:t>
      </w:r>
      <w:r w:rsidR="00661F91" w:rsidRPr="001262C5">
        <w:rPr>
          <w:rFonts w:ascii="Calibri" w:hAnsi="Calibri" w:cs="Calibri"/>
          <w:b/>
          <w:bCs/>
        </w:rPr>
        <w:t>REGISTRO DE PREÇOS</w:t>
      </w:r>
      <w:r w:rsidRPr="001262C5">
        <w:rPr>
          <w:rFonts w:ascii="Calibri" w:hAnsi="Calibri" w:cs="Calibri"/>
        </w:rPr>
        <w:t xml:space="preserve">, </w:t>
      </w:r>
      <w:r w:rsidR="00022519" w:rsidRPr="001262C5">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1262C5"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3BB6214C" w:rsidR="006F0DFF" w:rsidRPr="001262C5" w:rsidRDefault="006F0DFF" w:rsidP="006F0DFF">
      <w:pPr>
        <w:jc w:val="both"/>
        <w:rPr>
          <w:rFonts w:ascii="Calibri" w:hAnsi="Calibri" w:cs="Calibri"/>
          <w:b/>
          <w:bCs/>
        </w:rPr>
      </w:pPr>
      <w:r w:rsidRPr="001262C5">
        <w:rPr>
          <w:rFonts w:ascii="Calibri" w:hAnsi="Calibri" w:cs="Calibri"/>
          <w:b/>
          <w:bCs/>
        </w:rPr>
        <w:t>OBJETO:</w:t>
      </w:r>
      <w:r w:rsidRPr="001262C5">
        <w:rPr>
          <w:rFonts w:ascii="Calibri" w:hAnsi="Calibri" w:cs="Calibri"/>
        </w:rPr>
        <w:t xml:space="preserve"> </w:t>
      </w:r>
      <w:r w:rsidR="003D60BB" w:rsidRPr="001262C5">
        <w:rPr>
          <w:rFonts w:ascii="Calibri" w:hAnsi="Calibri" w:cs="Calibri"/>
          <w:bCs/>
        </w:rPr>
        <w:t>AQUISIÇÃO DE MATERIAIS DE EXPEDIENTE PARA A UDESC</w:t>
      </w:r>
      <w:r w:rsidR="003D60BB">
        <w:rPr>
          <w:rFonts w:ascii="Calibri" w:hAnsi="Calibri" w:cs="Calibri"/>
          <w:bCs/>
        </w:rPr>
        <w:t xml:space="preserve"> - RELANÇAMENTO</w:t>
      </w:r>
      <w:r w:rsidRPr="001262C5">
        <w:rPr>
          <w:rFonts w:ascii="Calibri" w:hAnsi="Calibri" w:cs="Calibri"/>
          <w:bCs/>
        </w:rPr>
        <w:t>,</w:t>
      </w:r>
      <w:r w:rsidRPr="001262C5">
        <w:rPr>
          <w:rFonts w:ascii="Calibri" w:hAnsi="Calibri" w:cs="Calibri"/>
        </w:rPr>
        <w:t xml:space="preserve"> conforme especificações constantes do </w:t>
      </w:r>
      <w:r w:rsidRPr="001262C5">
        <w:rPr>
          <w:rFonts w:ascii="Calibri" w:hAnsi="Calibri" w:cs="Calibri"/>
          <w:b/>
          <w:bCs/>
        </w:rPr>
        <w:t>Anexo I e II.</w:t>
      </w:r>
    </w:p>
    <w:p w14:paraId="1F42779F" w14:textId="630734BC" w:rsidR="001C2FC0" w:rsidRDefault="001C2FC0">
      <w:pPr>
        <w:jc w:val="both"/>
        <w:rPr>
          <w:rFonts w:ascii="Calibri" w:hAnsi="Calibri" w:cs="Calibri"/>
        </w:rPr>
      </w:pPr>
    </w:p>
    <w:p w14:paraId="0DC54C14" w14:textId="77777777" w:rsidR="00733A11" w:rsidRPr="001262C5" w:rsidRDefault="00733A11">
      <w:pPr>
        <w:jc w:val="both"/>
        <w:rPr>
          <w:rFonts w:ascii="Calibri" w:hAnsi="Calibri" w:cs="Calibri"/>
          <w:b/>
          <w:bCs/>
        </w:rPr>
      </w:pPr>
      <w:r w:rsidRPr="001262C5">
        <w:rPr>
          <w:rFonts w:ascii="Calibri" w:hAnsi="Calibri" w:cs="Calibri"/>
          <w:b/>
          <w:bCs/>
        </w:rPr>
        <w:t>FORMALIZAÇÃO DE CONSULTAS:</w:t>
      </w:r>
    </w:p>
    <w:p w14:paraId="65044E71" w14:textId="77777777" w:rsidR="00733A11" w:rsidRPr="001262C5" w:rsidRDefault="00733A11">
      <w:pPr>
        <w:pStyle w:val="Contedodoquadro"/>
        <w:rPr>
          <w:rFonts w:asciiTheme="minorHAnsi" w:hAnsiTheme="minorHAnsi" w:cstheme="minorHAnsi"/>
          <w:b/>
          <w:bCs/>
        </w:rPr>
      </w:pPr>
      <w:r w:rsidRPr="001262C5">
        <w:rPr>
          <w:rFonts w:ascii="Calibri" w:hAnsi="Calibri" w:cs="Calibri"/>
          <w:b/>
        </w:rPr>
        <w:t>site:</w:t>
      </w:r>
      <w:r w:rsidRPr="001262C5">
        <w:rPr>
          <w:rFonts w:ascii="Calibri" w:hAnsi="Calibri" w:cs="Calibri"/>
          <w:bCs/>
        </w:rPr>
        <w:t xml:space="preserve"> </w:t>
      </w:r>
      <w:hyperlink r:id="rId8" w:history="1">
        <w:r w:rsidRPr="001262C5">
          <w:rPr>
            <w:rStyle w:val="Hyperlink"/>
            <w:rFonts w:asciiTheme="minorHAnsi" w:hAnsiTheme="minorHAnsi" w:cstheme="minorHAnsi"/>
          </w:rPr>
          <w:t>http://e-lic.sc.gov.br/</w:t>
        </w:r>
      </w:hyperlink>
    </w:p>
    <w:p w14:paraId="71422136" w14:textId="38B82DCD" w:rsidR="00733A11" w:rsidRPr="00F743DA" w:rsidRDefault="00733A11">
      <w:pPr>
        <w:pStyle w:val="Contedodoquadro"/>
        <w:rPr>
          <w:rFonts w:asciiTheme="minorHAnsi" w:hAnsiTheme="minorHAnsi" w:cstheme="minorHAnsi"/>
          <w:szCs w:val="24"/>
        </w:rPr>
      </w:pPr>
      <w:r w:rsidRPr="001262C5">
        <w:rPr>
          <w:rFonts w:asciiTheme="minorHAnsi" w:hAnsiTheme="minorHAnsi" w:cstheme="minorHAnsi"/>
          <w:b/>
          <w:bCs/>
        </w:rPr>
        <w:t>e-mail:</w:t>
      </w:r>
      <w:r w:rsidRPr="001262C5">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9A3A63" w:rsidRPr="001262C5">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BFDC12C"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70E86862" w14:textId="77777777"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showingPlcHdr/>
          <w15:color w:val="FF6600"/>
          <w:date w:fullDate="2019-08-07T00:00:00Z">
            <w:dateFormat w:val="dd/MM/yyyy"/>
            <w:lid w:val="pt-BR"/>
            <w:storeMappedDataAs w:val="dateTime"/>
            <w:calendar w:val="gregorian"/>
          </w:date>
        </w:sdtPr>
        <w:sdtEndPr/>
        <w:sdtContent>
          <w:r w:rsidR="00DB64CE" w:rsidRPr="001C2CD0">
            <w:rPr>
              <w:rStyle w:val="TextodoEspaoReservado"/>
            </w:rPr>
            <w:t>Clique aqui para inserir uma data.</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Consuni.</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Especificação(ões)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lastRenderedPageBreak/>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nºs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lastRenderedPageBreak/>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automaticamente, na aceitação integral e irretratável dos termos e conteúdos</w:t>
      </w:r>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r w:rsidRPr="00C95AC7">
        <w:rPr>
          <w:rFonts w:ascii="Calibri" w:hAnsi="Calibri" w:cs="Calibri"/>
          <w:bCs/>
        </w:rPr>
        <w:t>E-lic</w:t>
      </w:r>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 xml:space="preserve">praticados e por declarações falsas. Ainda, assume como verdadeiras suas propostas/lances, </w:t>
      </w:r>
      <w:r w:rsidRPr="00423FB4">
        <w:rPr>
          <w:rFonts w:ascii="Calibri" w:hAnsi="Calibri" w:cs="Calibri"/>
        </w:rPr>
        <w:lastRenderedPageBreak/>
        <w:t>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ED2667">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ED2667">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ED2667">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ED2667">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ED2667">
      <w:pPr>
        <w:jc w:val="both"/>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ED2667">
      <w:pPr>
        <w:jc w:val="both"/>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15D41215" w:rsidR="000812A5" w:rsidRDefault="000812A5" w:rsidP="00ED2667">
      <w:pPr>
        <w:jc w:val="both"/>
      </w:pPr>
      <w:r w:rsidRPr="00F503DC">
        <w:rPr>
          <w:rFonts w:asciiTheme="minorHAnsi" w:hAnsiTheme="minorHAnsi" w:cstheme="minorHAnsi"/>
          <w:b/>
          <w:bCs/>
          <w:highlight w:val="yellow"/>
        </w:rPr>
        <w:t xml:space="preserve">c) </w:t>
      </w:r>
      <w:r w:rsidRPr="00F503DC">
        <w:rPr>
          <w:rFonts w:asciiTheme="minorHAnsi" w:hAnsiTheme="minorHAnsi" w:cstheme="minorHAnsi"/>
          <w:highlight w:val="yellow"/>
        </w:rPr>
        <w:t>Propostas</w:t>
      </w:r>
      <w:r w:rsidRPr="00F503DC">
        <w:rPr>
          <w:rFonts w:asciiTheme="minorHAnsi" w:hAnsiTheme="minorHAnsi" w:cstheme="minorHAnsi"/>
          <w:b/>
          <w:bCs/>
          <w:highlight w:val="yellow"/>
        </w:rPr>
        <w:t xml:space="preserve"> cadastradas no sistema com valores superestimados tipo por exemplo (R$ 9.999.999.999.999,00) serão desclassificadas pelo Pregoeiro/Agente de Contratação no momento da abertura das propostas para análise, </w:t>
      </w:r>
      <w:r w:rsidRPr="00F503DC">
        <w:rPr>
          <w:rFonts w:asciiTheme="minorHAnsi" w:hAnsiTheme="minorHAnsi" w:cstheme="minorHAnsi"/>
          <w:highlight w:val="yellow"/>
        </w:rPr>
        <w:t>pelo motivo que propostas cadastradas com esses valores impedem o envio do Processo Licitatório ao Tribunal de Contas de Santa Catarina – TCE SC</w:t>
      </w:r>
      <w:r w:rsidRPr="000812A5">
        <w:t>.</w:t>
      </w:r>
    </w:p>
    <w:p w14:paraId="03C6697A" w14:textId="45209A4E" w:rsidR="0025347A" w:rsidRPr="000812A5" w:rsidRDefault="0025347A" w:rsidP="00ED2667">
      <w:pPr>
        <w:jc w:val="both"/>
        <w:rPr>
          <w:b/>
          <w:bCs/>
        </w:rPr>
      </w:pPr>
      <w:r>
        <w:t xml:space="preserve">d) </w:t>
      </w:r>
      <w:r w:rsidRPr="0025347A">
        <w:rPr>
          <w:rFonts w:ascii="Calibri" w:hAnsi="Calibri" w:cs="Calibri"/>
        </w:rPr>
        <w:t>Em caso de dúvida quanto a composição de algum item, será solicitado o catálogo do produto pelo pregoeiro durante a sessão.</w:t>
      </w:r>
    </w:p>
    <w:p w14:paraId="2C142040" w14:textId="20A6607F" w:rsidR="009F4742" w:rsidRDefault="00423FB4" w:rsidP="00ED2667">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ED2667">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ED2667">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ED2667">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e-Lic</w:t>
      </w:r>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lastRenderedPageBreak/>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Default="00FE4B45" w:rsidP="00FE4B45">
      <w:pPr>
        <w:tabs>
          <w:tab w:val="left" w:pos="2552"/>
        </w:tabs>
        <w:ind w:firstLine="142"/>
        <w:jc w:val="both"/>
        <w:rPr>
          <w:rFonts w:ascii="Calibri" w:hAnsi="Calibri" w:cs="Calibri"/>
        </w:rPr>
      </w:pPr>
      <w:bookmarkStart w:id="4" w:name="_Hlk190173300"/>
      <w:bookmarkStart w:id="5" w:name="_Hlk66878051"/>
      <w:r w:rsidRPr="001262C5">
        <w:rPr>
          <w:rFonts w:ascii="Calibri" w:hAnsi="Calibri" w:cs="Calibri"/>
          <w:b/>
          <w:bCs/>
          <w:highlight w:val="yellow"/>
        </w:rPr>
        <w:lastRenderedPageBreak/>
        <w:t>7.6.1 –</w:t>
      </w:r>
      <w:r w:rsidRPr="001262C5">
        <w:rPr>
          <w:rFonts w:ascii="Calibri" w:hAnsi="Calibri" w:cs="Calibri"/>
          <w:highlight w:val="yellow"/>
        </w:rPr>
        <w:t xml:space="preserve"> </w:t>
      </w:r>
      <w:bookmarkStart w:id="6" w:name="_Hlk190173263"/>
      <w:r w:rsidRPr="001262C5">
        <w:rPr>
          <w:rFonts w:ascii="Calibri" w:hAnsi="Calibri" w:cs="Calibri"/>
          <w:highlight w:val="yellow"/>
        </w:rPr>
        <w:t>O intervalo mínimo de diferença de percentuais entre os lances</w:t>
      </w:r>
      <w:r w:rsidR="001C204D" w:rsidRPr="001262C5">
        <w:rPr>
          <w:rFonts w:ascii="Calibri" w:hAnsi="Calibri" w:cs="Calibri"/>
          <w:highlight w:val="yellow"/>
        </w:rPr>
        <w:t xml:space="preserve"> de </w:t>
      </w:r>
      <w:r w:rsidR="001C204D" w:rsidRPr="001262C5">
        <w:rPr>
          <w:rFonts w:ascii="Calibri" w:hAnsi="Calibri" w:cs="Calibri"/>
          <w:b/>
          <w:highlight w:val="yellow"/>
        </w:rPr>
        <w:t>cada licitante</w:t>
      </w:r>
      <w:r w:rsidRPr="001262C5">
        <w:rPr>
          <w:rFonts w:ascii="Calibri" w:hAnsi="Calibri" w:cs="Calibri"/>
          <w:highlight w:val="yellow"/>
        </w:rPr>
        <w:t xml:space="preserve">, que incidirá tanto em relação aos lances intermediários quanto em relação à proposta que cobrir a melhor oferta deverá ser de </w:t>
      </w:r>
      <w:r w:rsidR="00F020CC" w:rsidRPr="001262C5">
        <w:rPr>
          <w:rFonts w:ascii="Calibri" w:hAnsi="Calibri" w:cs="Calibri"/>
          <w:highlight w:val="yellow"/>
        </w:rPr>
        <w:t>1</w:t>
      </w:r>
      <w:r w:rsidRPr="001262C5">
        <w:rPr>
          <w:rFonts w:ascii="Calibri" w:hAnsi="Calibri" w:cs="Calibri"/>
          <w:highlight w:val="yellow"/>
        </w:rPr>
        <w:t>% sobre o valor unitário do item/lote em disputa.</w:t>
      </w:r>
      <w:r w:rsidR="001C204D" w:rsidRPr="001262C5">
        <w:rPr>
          <w:rFonts w:ascii="Calibri" w:hAnsi="Calibri" w:cs="Calibri"/>
          <w:highlight w:val="yellow"/>
        </w:rPr>
        <w:t xml:space="preserve"> </w:t>
      </w:r>
      <w:r w:rsidR="001C204D" w:rsidRPr="001262C5">
        <w:rPr>
          <w:rFonts w:ascii="Calibri" w:hAnsi="Calibri" w:cs="Calibri"/>
          <w:b/>
          <w:highlight w:val="yellow"/>
        </w:rPr>
        <w:t>Este percentual é referente ao lance anterior do próprio licitante.</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e-Lic</w:t>
      </w:r>
      <w:r w:rsidRPr="003F7837">
        <w:rPr>
          <w:rFonts w:ascii="Calibri" w:hAnsi="Calibri" w:cs="Calibri"/>
        </w:rPr>
        <w:t>, para valores em reais.</w:t>
      </w:r>
    </w:p>
    <w:bookmarkEnd w:id="6"/>
    <w:bookmarkEnd w:id="4"/>
    <w:p w14:paraId="13CBC911" w14:textId="2F982E0D" w:rsidR="003C1D1C" w:rsidRDefault="003C1D1C" w:rsidP="00FE4B45">
      <w:pPr>
        <w:tabs>
          <w:tab w:val="left" w:pos="2552"/>
        </w:tabs>
        <w:ind w:firstLine="142"/>
        <w:jc w:val="both"/>
        <w:rPr>
          <w:rFonts w:asciiTheme="minorHAnsi" w:hAnsiTheme="minorHAnsi" w:cstheme="minorHAnsi"/>
          <w:b/>
          <w:bCs/>
          <w:u w:val="single"/>
        </w:rPr>
      </w:pPr>
      <w:r w:rsidRPr="001262C5">
        <w:rPr>
          <w:rFonts w:ascii="Calibri" w:hAnsi="Calibri" w:cs="Calibri"/>
          <w:b/>
          <w:bCs/>
          <w:highlight w:val="yellow"/>
          <w:u w:val="single"/>
        </w:rPr>
        <w:t>7.6.2 - O modo de disputa deste Pregão é o</w:t>
      </w:r>
      <w:r w:rsidRPr="001262C5">
        <w:rPr>
          <w:rFonts w:asciiTheme="minorHAnsi" w:hAnsiTheme="minorHAnsi" w:cstheme="minorHAnsi"/>
          <w:b/>
          <w:bCs/>
          <w:highlight w:val="yellow"/>
          <w:u w:val="single"/>
        </w:rPr>
        <w:t xml:space="preserve"> </w:t>
      </w:r>
      <w:sdt>
        <w:sdtPr>
          <w:rPr>
            <w:rFonts w:asciiTheme="minorHAnsi" w:hAnsiTheme="minorHAnsi" w:cstheme="minorHAnsi"/>
            <w:b/>
            <w:bCs/>
            <w:highlight w:val="yellow"/>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945BD7" w:rsidRPr="001262C5">
            <w:rPr>
              <w:rFonts w:asciiTheme="minorHAnsi" w:hAnsiTheme="minorHAnsi" w:cstheme="minorHAnsi"/>
              <w:b/>
              <w:bCs/>
              <w:highlight w:val="yellow"/>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5"/>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e-Lic</w:t>
      </w:r>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ME/EPP’s</w:t>
      </w:r>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 xml:space="preserve">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w:t>
      </w:r>
      <w:r w:rsidRPr="00E83BA1">
        <w:rPr>
          <w:rFonts w:ascii="Calibri" w:hAnsi="Calibri" w:cs="Calibri"/>
        </w:rPr>
        <w:lastRenderedPageBreak/>
        <w:t>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improbidade_adm/consultar_requerido.php).</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1F9D7BB8"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w:t>
      </w:r>
      <w:r w:rsidR="00733A11" w:rsidRPr="001262C5">
        <w:rPr>
          <w:rFonts w:ascii="Calibri" w:hAnsi="Calibri" w:cs="Calibri"/>
        </w:rPr>
        <w:t xml:space="preserve">apresentar o </w:t>
      </w:r>
      <w:r w:rsidR="00D84E0F" w:rsidRPr="001262C5">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9021EC" w:rsidRPr="001262C5">
            <w:rPr>
              <w:rFonts w:asciiTheme="minorHAnsi" w:hAnsiTheme="minorHAnsi" w:cstheme="minorHAnsi"/>
              <w:b/>
            </w:rPr>
            <w:t>por lote</w:t>
          </w:r>
        </w:sdtContent>
      </w:sdt>
      <w:r w:rsidR="00D84E0F" w:rsidRPr="001262C5">
        <w:rPr>
          <w:rFonts w:asciiTheme="minorHAnsi" w:hAnsiTheme="minorHAnsi" w:cstheme="minorHAnsi"/>
          <w:b/>
        </w:rPr>
        <w:t>,</w:t>
      </w:r>
      <w:r w:rsidR="00D84E0F" w:rsidRPr="001262C5">
        <w:rPr>
          <w:rFonts w:ascii="Calibri" w:hAnsi="Calibri" w:cs="Calibri"/>
        </w:rPr>
        <w:t xml:space="preserve"> </w:t>
      </w:r>
      <w:r w:rsidR="00733A11" w:rsidRPr="001262C5">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232DA9A5"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29D1E7EC" w14:textId="03FB0623" w:rsidR="0025347A" w:rsidRDefault="0025347A">
      <w:pPr>
        <w:tabs>
          <w:tab w:val="left" w:pos="2552"/>
        </w:tabs>
        <w:jc w:val="both"/>
        <w:rPr>
          <w:rFonts w:ascii="Calibri" w:hAnsi="Calibri" w:cs="Calibri"/>
        </w:rPr>
      </w:pPr>
      <w:r w:rsidRPr="001262C5">
        <w:rPr>
          <w:rFonts w:ascii="Calibri" w:hAnsi="Calibri" w:cs="Calibri"/>
          <w:b/>
          <w:bCs/>
          <w:highlight w:val="yellow"/>
        </w:rPr>
        <w:t>e)</w:t>
      </w:r>
      <w:r w:rsidRPr="001262C5">
        <w:rPr>
          <w:rFonts w:ascii="Calibri" w:hAnsi="Calibri" w:cs="Calibri"/>
          <w:highlight w:val="yellow"/>
        </w:rPr>
        <w:t xml:space="preserve"> que não enviarem o catálogo do produto caso solicitado pelo pregoeiro.</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w:t>
      </w:r>
      <w:r w:rsidRPr="00FA48CA">
        <w:rPr>
          <w:rFonts w:ascii="Calibri" w:hAnsi="Calibri"/>
        </w:rPr>
        <w:lastRenderedPageBreak/>
        <w:t>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por meio do sistema SGPe</w:t>
      </w:r>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SGPe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xml:space="preserve">, as aquisições adicionais não poderão exceder, por </w:t>
      </w:r>
      <w:r w:rsidRPr="00662D7D">
        <w:rPr>
          <w:rFonts w:ascii="Calibri" w:hAnsi="Calibri" w:cs="Calibri"/>
          <w:lang w:val="pt-PT"/>
        </w:rPr>
        <w:lastRenderedPageBreak/>
        <w:t>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313539DA" w:rsidR="00F971E0" w:rsidRPr="00A205F5" w:rsidRDefault="00F971E0" w:rsidP="00D02F2F">
      <w:pPr>
        <w:ind w:firstLine="142"/>
        <w:jc w:val="both"/>
        <w:rPr>
          <w:rFonts w:ascii="Calibri" w:hAnsi="Calibri"/>
          <w:bCs/>
        </w:rPr>
      </w:pPr>
      <w:r w:rsidRPr="00A205F5">
        <w:rPr>
          <w:rFonts w:ascii="Calibri" w:hAnsi="Calibri"/>
          <w:b/>
        </w:rPr>
        <w:t>11.</w:t>
      </w:r>
      <w:r w:rsidR="00B06A9A" w:rsidRPr="00A205F5">
        <w:rPr>
          <w:rFonts w:ascii="Calibri" w:hAnsi="Calibri"/>
          <w:b/>
        </w:rPr>
        <w:t>9</w:t>
      </w:r>
      <w:r w:rsidRPr="00A205F5">
        <w:rPr>
          <w:rFonts w:ascii="Calibri" w:hAnsi="Calibri"/>
          <w:b/>
        </w:rPr>
        <w:t>.2</w:t>
      </w:r>
      <w:r w:rsidRPr="00A205F5">
        <w:rPr>
          <w:rFonts w:ascii="Calibri" w:hAnsi="Calibri"/>
        </w:rPr>
        <w:t xml:space="preserve"> – </w:t>
      </w:r>
      <w:r w:rsidRPr="00A205F5">
        <w:rPr>
          <w:rFonts w:ascii="Calibri" w:hAnsi="Calibri"/>
          <w:bCs/>
        </w:rPr>
        <w:t>O valor d</w:t>
      </w:r>
      <w:r w:rsidR="00661F91" w:rsidRPr="00A205F5">
        <w:rPr>
          <w:rFonts w:ascii="Calibri" w:hAnsi="Calibri"/>
          <w:bCs/>
        </w:rPr>
        <w:t>a ARP</w:t>
      </w:r>
      <w:r w:rsidRPr="00A205F5">
        <w:rPr>
          <w:rFonts w:ascii="Calibri" w:hAnsi="Calibri"/>
          <w:bCs/>
        </w:rPr>
        <w:t xml:space="preserve"> poderá ser reajustado, desde que solicitado formalmente pela contratada, observado o interregno mínimo de um ano </w:t>
      </w:r>
      <w:r w:rsidR="00EC273A" w:rsidRPr="00A205F5">
        <w:rPr>
          <w:rFonts w:ascii="Calibri" w:hAnsi="Calibri"/>
          <w:bCs/>
        </w:rPr>
        <w:t>a contar do início de sua vigência</w:t>
      </w:r>
      <w:r w:rsidRPr="00A205F5">
        <w:rPr>
          <w:rFonts w:ascii="Calibri" w:hAnsi="Calibri"/>
          <w:bCs/>
        </w:rPr>
        <w:t>.</w:t>
      </w:r>
    </w:p>
    <w:p w14:paraId="47772345" w14:textId="3BB6F2BD" w:rsidR="00F971E0" w:rsidRPr="00A205F5" w:rsidRDefault="00F971E0" w:rsidP="00D02F2F">
      <w:pPr>
        <w:ind w:firstLine="142"/>
        <w:jc w:val="both"/>
        <w:rPr>
          <w:rFonts w:ascii="Calibri" w:hAnsi="Calibri"/>
          <w:bCs/>
        </w:rPr>
      </w:pPr>
      <w:r w:rsidRPr="00A205F5">
        <w:rPr>
          <w:rFonts w:ascii="Calibri" w:hAnsi="Calibri"/>
          <w:b/>
        </w:rPr>
        <w:t>11.</w:t>
      </w:r>
      <w:r w:rsidR="00B06A9A" w:rsidRPr="00A205F5">
        <w:rPr>
          <w:rFonts w:ascii="Calibri" w:hAnsi="Calibri"/>
          <w:b/>
        </w:rPr>
        <w:t>9</w:t>
      </w:r>
      <w:r w:rsidRPr="00A205F5">
        <w:rPr>
          <w:rFonts w:ascii="Calibri" w:hAnsi="Calibri"/>
          <w:b/>
        </w:rPr>
        <w:t>.2.1 -</w:t>
      </w:r>
      <w:r w:rsidRPr="00A205F5">
        <w:rPr>
          <w:rFonts w:ascii="Calibri" w:hAnsi="Calibri"/>
          <w:bCs/>
        </w:rPr>
        <w:t xml:space="preserve"> O índice de reajuste será o Índice Nacional de Preços ao Consumidor Amplo - IPCA, ou índice que vier a substituí-lo;</w:t>
      </w:r>
    </w:p>
    <w:p w14:paraId="26562D8C" w14:textId="03A84874" w:rsidR="00F971E0" w:rsidRPr="00A205F5" w:rsidRDefault="00F971E0" w:rsidP="00D02F2F">
      <w:pPr>
        <w:ind w:firstLine="142"/>
        <w:jc w:val="both"/>
        <w:rPr>
          <w:rFonts w:ascii="Calibri" w:hAnsi="Calibri"/>
          <w:bCs/>
        </w:rPr>
      </w:pPr>
      <w:r w:rsidRPr="00A205F5">
        <w:rPr>
          <w:rFonts w:ascii="Calibri" w:hAnsi="Calibri"/>
          <w:b/>
        </w:rPr>
        <w:t>11.</w:t>
      </w:r>
      <w:r w:rsidR="00B06A9A" w:rsidRPr="00A205F5">
        <w:rPr>
          <w:rFonts w:ascii="Calibri" w:hAnsi="Calibri"/>
          <w:b/>
        </w:rPr>
        <w:t>9</w:t>
      </w:r>
      <w:r w:rsidRPr="00A205F5">
        <w:rPr>
          <w:rFonts w:ascii="Calibri" w:hAnsi="Calibri"/>
          <w:b/>
        </w:rPr>
        <w:t>.2.2 -</w:t>
      </w:r>
      <w:r w:rsidRPr="00A205F5">
        <w:rPr>
          <w:rFonts w:ascii="Calibri" w:hAnsi="Calibri"/>
          <w:bCs/>
        </w:rPr>
        <w:t xml:space="preserve"> Será utilizado o acumulado do índice dos últimos 12 meses </w:t>
      </w:r>
      <w:r w:rsidR="00EC273A" w:rsidRPr="00A205F5">
        <w:rPr>
          <w:rFonts w:ascii="Calibri" w:hAnsi="Calibri"/>
          <w:bCs/>
        </w:rPr>
        <w:t>a contar do início da vigência da ARP</w:t>
      </w:r>
      <w:r w:rsidRPr="00A205F5">
        <w:rPr>
          <w:rFonts w:ascii="Calibri" w:hAnsi="Calibri"/>
          <w:bCs/>
        </w:rPr>
        <w:t>;</w:t>
      </w:r>
    </w:p>
    <w:p w14:paraId="0016DC0F" w14:textId="5725A407" w:rsidR="00F971E0" w:rsidRDefault="00F971E0" w:rsidP="00F971E0">
      <w:pPr>
        <w:ind w:firstLine="142"/>
        <w:jc w:val="both"/>
        <w:rPr>
          <w:rFonts w:ascii="Calibri" w:hAnsi="Calibri"/>
          <w:b/>
          <w:bCs/>
        </w:rPr>
      </w:pPr>
      <w:r w:rsidRPr="00A205F5">
        <w:rPr>
          <w:rFonts w:ascii="Calibri" w:hAnsi="Calibri"/>
          <w:b/>
        </w:rPr>
        <w:t>11.</w:t>
      </w:r>
      <w:r w:rsidR="00B06A9A" w:rsidRPr="00A205F5">
        <w:rPr>
          <w:rFonts w:ascii="Calibri" w:hAnsi="Calibri"/>
          <w:b/>
        </w:rPr>
        <w:t>9</w:t>
      </w:r>
      <w:r w:rsidRPr="00A205F5">
        <w:rPr>
          <w:rFonts w:ascii="Calibri" w:hAnsi="Calibri"/>
          <w:b/>
        </w:rPr>
        <w:t>.2.3 -</w:t>
      </w:r>
      <w:r w:rsidRPr="00A205F5">
        <w:rPr>
          <w:rFonts w:ascii="Calibri" w:hAnsi="Calibri"/>
          <w:bCs/>
        </w:rPr>
        <w:t xml:space="preserve"> Os reajustes a que o contratado</w:t>
      </w:r>
      <w:r w:rsidRPr="00F971E0">
        <w:rPr>
          <w:rFonts w:ascii="Calibri" w:hAnsi="Calibri"/>
          <w:bCs/>
        </w:rPr>
        <w:t xml:space="preserve"> fizer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lastRenderedPageBreak/>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lastRenderedPageBreak/>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r w:rsidR="003B3B12">
        <w:rPr>
          <w:rFonts w:ascii="Calibri" w:hAnsi="Calibri" w:cs="Calibri"/>
        </w:rPr>
        <w:t>L</w:t>
      </w:r>
      <w:r>
        <w:rPr>
          <w:rFonts w:ascii="Calibri" w:hAnsi="Calibri" w:cs="Calibri"/>
        </w:rPr>
        <w:t>ic,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A205F5"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A205F5">
          <w:rPr>
            <w:rStyle w:val="Hyperlink"/>
            <w:rFonts w:ascii="Calibri" w:hAnsi="Calibri" w:cs="Calibri"/>
            <w:bCs/>
          </w:rPr>
          <w:t>https://e-lic.sc.gov.br/</w:t>
        </w:r>
      </w:hyperlink>
      <w:r w:rsidRPr="00A205F5">
        <w:rPr>
          <w:rFonts w:ascii="Calibri" w:hAnsi="Calibri" w:cs="Calibri"/>
          <w:bCs/>
        </w:rPr>
        <w:t xml:space="preserve"> </w:t>
      </w:r>
      <w:r w:rsidR="008D28D0" w:rsidRPr="00A205F5">
        <w:rPr>
          <w:rFonts w:ascii="Calibri" w:hAnsi="Calibri" w:cs="Calibri"/>
          <w:bCs/>
        </w:rPr>
        <w:t xml:space="preserve">  </w:t>
      </w:r>
    </w:p>
    <w:p w14:paraId="07C24C31" w14:textId="04C8FC24" w:rsidR="008D28D0" w:rsidRPr="00A205F5" w:rsidRDefault="00DC5013" w:rsidP="003B3B12">
      <w:pPr>
        <w:shd w:val="clear" w:color="auto" w:fill="FFFFFF"/>
        <w:ind w:firstLine="142"/>
        <w:jc w:val="both"/>
        <w:rPr>
          <w:rFonts w:ascii="Calibri" w:hAnsi="Calibri" w:cs="Calibri"/>
          <w:bCs/>
        </w:rPr>
      </w:pPr>
      <w:r w:rsidRPr="00A205F5">
        <w:rPr>
          <w:rFonts w:ascii="Calibri" w:hAnsi="Calibri" w:cs="Calibri"/>
          <w:b/>
        </w:rPr>
        <w:t>14</w:t>
      </w:r>
      <w:r w:rsidR="003B3B12" w:rsidRPr="00A205F5">
        <w:rPr>
          <w:rFonts w:ascii="Calibri" w:hAnsi="Calibri" w:cs="Calibri"/>
          <w:b/>
        </w:rPr>
        <w:t>.2.2</w:t>
      </w:r>
      <w:r w:rsidR="008D28D0" w:rsidRPr="00A205F5">
        <w:rPr>
          <w:rFonts w:ascii="Calibri" w:hAnsi="Calibri" w:cs="Calibri"/>
          <w:b/>
        </w:rPr>
        <w:t xml:space="preserve"> –</w:t>
      </w:r>
      <w:r w:rsidR="008D28D0" w:rsidRPr="00A205F5">
        <w:rPr>
          <w:rFonts w:ascii="Calibri" w:hAnsi="Calibri" w:cs="Calibri"/>
          <w:bCs/>
        </w:rPr>
        <w:t xml:space="preserve"> Vistas ao processo licitatório poderão ser realizadas no endereço </w:t>
      </w:r>
      <w:hyperlink r:id="rId15" w:history="1">
        <w:r w:rsidR="008D28D0" w:rsidRPr="00A205F5">
          <w:rPr>
            <w:rStyle w:val="Hyperlink"/>
            <w:rFonts w:ascii="Calibri" w:hAnsi="Calibri" w:cs="Calibri"/>
            <w:bCs/>
          </w:rPr>
          <w:t>https://portal.sgpe.sea.sc.gov.br</w:t>
        </w:r>
      </w:hyperlink>
      <w:r w:rsidR="008D28D0" w:rsidRPr="00A205F5">
        <w:rPr>
          <w:rFonts w:ascii="Calibri" w:hAnsi="Calibri" w:cs="Calibri"/>
          <w:bCs/>
        </w:rPr>
        <w:t xml:space="preserve">, informando o nº do processo UDESC </w:t>
      </w:r>
      <w:r w:rsidR="00200433" w:rsidRPr="00A205F5">
        <w:rPr>
          <w:rFonts w:ascii="Calibri" w:hAnsi="Calibri" w:cs="Calibri"/>
          <w:bCs/>
        </w:rPr>
        <w:t>19881</w:t>
      </w:r>
      <w:r w:rsidR="008D28D0" w:rsidRPr="00A205F5">
        <w:rPr>
          <w:rFonts w:ascii="Calibri" w:hAnsi="Calibri" w:cs="Calibri"/>
          <w:bCs/>
        </w:rPr>
        <w:t>/202</w:t>
      </w:r>
      <w:r w:rsidR="00200433" w:rsidRPr="00A205F5">
        <w:rPr>
          <w:rFonts w:ascii="Calibri" w:hAnsi="Calibri" w:cs="Calibri"/>
          <w:bCs/>
        </w:rPr>
        <w:t>5</w:t>
      </w:r>
      <w:r w:rsidR="008D28D0" w:rsidRPr="00A205F5">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sidRPr="00A205F5">
        <w:rPr>
          <w:rFonts w:ascii="Calibri" w:hAnsi="Calibri" w:cs="Calibri"/>
          <w:b/>
        </w:rPr>
        <w:t>1</w:t>
      </w:r>
      <w:r w:rsidR="00DC5013" w:rsidRPr="00A205F5">
        <w:rPr>
          <w:rFonts w:ascii="Calibri" w:hAnsi="Calibri" w:cs="Calibri"/>
          <w:b/>
        </w:rPr>
        <w:t>4</w:t>
      </w:r>
      <w:r w:rsidR="00733A11" w:rsidRPr="00A205F5">
        <w:rPr>
          <w:rFonts w:ascii="Calibri" w:hAnsi="Calibri" w:cs="Calibri"/>
          <w:b/>
        </w:rPr>
        <w:t>.</w:t>
      </w:r>
      <w:r w:rsidR="003B3B12" w:rsidRPr="00A205F5">
        <w:rPr>
          <w:rFonts w:ascii="Calibri" w:hAnsi="Calibri" w:cs="Calibri"/>
          <w:b/>
        </w:rPr>
        <w:t>2.3</w:t>
      </w:r>
      <w:r w:rsidR="00733A11" w:rsidRPr="00A205F5">
        <w:rPr>
          <w:rFonts w:ascii="Calibri" w:hAnsi="Calibri" w:cs="Calibri"/>
          <w:b/>
        </w:rPr>
        <w:t xml:space="preserve"> </w:t>
      </w:r>
      <w:r w:rsidR="00733A11" w:rsidRPr="00A205F5">
        <w:rPr>
          <w:rFonts w:ascii="Calibri" w:hAnsi="Calibri" w:cs="Calibri"/>
          <w:szCs w:val="22"/>
        </w:rPr>
        <w:t xml:space="preserve">– A </w:t>
      </w:r>
      <w:r w:rsidR="003B3B12" w:rsidRPr="00A205F5">
        <w:rPr>
          <w:rFonts w:ascii="Calibri" w:hAnsi="Calibri" w:cs="Calibri"/>
          <w:szCs w:val="22"/>
        </w:rPr>
        <w:t>Udesc</w:t>
      </w:r>
      <w:r w:rsidR="00733A11" w:rsidRPr="00A205F5">
        <w:rPr>
          <w:rFonts w:ascii="Calibri" w:hAnsi="Calibri" w:cs="Calibri"/>
          <w:szCs w:val="22"/>
        </w:rPr>
        <w:t xml:space="preserve"> não se responsabiliza pelo conteúdo e autenticidade de cópias deste edital, senão aquelas que estiverem </w:t>
      </w:r>
      <w:r w:rsidR="003B3B12" w:rsidRPr="00A205F5">
        <w:rPr>
          <w:rFonts w:ascii="Calibri" w:hAnsi="Calibri" w:cs="Calibri"/>
          <w:szCs w:val="22"/>
        </w:rPr>
        <w:t>nos sites informados anteriormente</w:t>
      </w:r>
      <w:r w:rsidR="00733A11" w:rsidRPr="00A205F5">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lastRenderedPageBreak/>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Pr="00A205F5"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 xml:space="preserve">Fica eleito o Foro da Comarca da Capital do Estado de </w:t>
      </w:r>
      <w:r w:rsidR="00733A11" w:rsidRPr="00A205F5">
        <w:rPr>
          <w:rFonts w:ascii="Calibri" w:hAnsi="Calibri" w:cs="Calibri"/>
          <w:szCs w:val="22"/>
        </w:rPr>
        <w:t>Santa Catarina,</w:t>
      </w:r>
      <w:r w:rsidR="00733A11" w:rsidRPr="00A205F5">
        <w:rPr>
          <w:rFonts w:ascii="Calibri" w:hAnsi="Calibri" w:cs="Calibri"/>
          <w:szCs w:val="18"/>
        </w:rPr>
        <w:t xml:space="preserve"> com prevalência sobre qualquer outro, para apreciação judicial de quaisquer questões resultantes deste edital.</w:t>
      </w:r>
    </w:p>
    <w:p w14:paraId="70549871" w14:textId="77777777" w:rsidR="003206AA" w:rsidRPr="00A205F5" w:rsidRDefault="003206AA">
      <w:pPr>
        <w:jc w:val="both"/>
        <w:rPr>
          <w:rFonts w:ascii="Calibri" w:hAnsi="Calibri" w:cs="Calibri"/>
          <w:szCs w:val="18"/>
        </w:rPr>
      </w:pPr>
    </w:p>
    <w:p w14:paraId="78691D96" w14:textId="013CB0C7" w:rsidR="003206AA" w:rsidRPr="00A205F5" w:rsidRDefault="00DD15B2"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8451E6" w:rsidRPr="00A205F5">
            <w:rPr>
              <w:rFonts w:asciiTheme="minorHAnsi" w:hAnsiTheme="minorHAnsi" w:cstheme="minorHAnsi"/>
              <w:b/>
            </w:rPr>
            <w:t>Florianópolis/SC</w:t>
          </w:r>
        </w:sdtContent>
      </w:sdt>
      <w:r w:rsidR="006F0DFF" w:rsidRPr="00A205F5">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09-16T00:00:00Z">
            <w:dateFormat w:val="d' de 'MMMM' de 'yyyy"/>
            <w:lid w:val="pt-BR"/>
            <w:storeMappedDataAs w:val="dateTime"/>
            <w:calendar w:val="gregorian"/>
          </w:date>
        </w:sdtPr>
        <w:sdtEndPr/>
        <w:sdtContent>
          <w:r w:rsidR="00ED2667">
            <w:rPr>
              <w:rFonts w:asciiTheme="minorHAnsi" w:hAnsiTheme="minorHAnsi" w:cstheme="minorHAnsi"/>
              <w:b/>
            </w:rPr>
            <w:t>16 de setembro de 2025</w:t>
          </w:r>
        </w:sdtContent>
      </w:sdt>
      <w:r w:rsidR="00D84E0F" w:rsidRPr="00A205F5">
        <w:rPr>
          <w:rFonts w:asciiTheme="minorHAnsi" w:hAnsiTheme="minorHAnsi" w:cstheme="minorHAnsi"/>
          <w:b/>
        </w:rPr>
        <w:t>.</w:t>
      </w:r>
    </w:p>
    <w:p w14:paraId="73A0EB1D" w14:textId="77777777" w:rsidR="003206AA" w:rsidRPr="00A205F5" w:rsidRDefault="003206AA" w:rsidP="003206AA">
      <w:pPr>
        <w:jc w:val="center"/>
        <w:rPr>
          <w:rFonts w:ascii="Calibri" w:hAnsi="Calibri" w:cs="Calibri"/>
          <w:b/>
          <w:szCs w:val="18"/>
        </w:rPr>
      </w:pPr>
    </w:p>
    <w:p w14:paraId="7F68BFD4" w14:textId="5836F340" w:rsidR="003206AA" w:rsidRPr="00A205F5" w:rsidRDefault="00E36193" w:rsidP="003206AA">
      <w:pPr>
        <w:pStyle w:val="Ttulo4"/>
        <w:rPr>
          <w:rFonts w:ascii="Calibri" w:hAnsi="Calibri" w:cs="Calibri"/>
          <w:sz w:val="24"/>
          <w:szCs w:val="24"/>
        </w:rPr>
      </w:pPr>
      <w:r w:rsidRPr="00A205F5">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0BF8B61B"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w:t>
      </w:r>
      <w:r w:rsidRPr="00925F3E">
        <w:rPr>
          <w:rFonts w:ascii="Calibri" w:hAnsi="Calibri" w:cs="Calibri"/>
          <w:b/>
        </w:rPr>
        <w:t xml:space="preserve">Nº </w:t>
      </w:r>
      <w:r w:rsidR="00ED2667">
        <w:rPr>
          <w:rFonts w:ascii="Calibri" w:hAnsi="Calibri" w:cs="Calibri"/>
          <w:b/>
        </w:rPr>
        <w:t>1564</w:t>
      </w:r>
      <w:r w:rsidR="00F2392A" w:rsidRPr="00925F3E">
        <w:rPr>
          <w:rFonts w:ascii="Calibri" w:hAnsi="Calibri" w:cs="Calibri"/>
          <w:b/>
        </w:rPr>
        <w:t>/20</w:t>
      </w:r>
      <w:r w:rsidR="00095A81" w:rsidRPr="00925F3E">
        <w:rPr>
          <w:rFonts w:ascii="Calibri" w:hAnsi="Calibri" w:cs="Calibri"/>
          <w:b/>
        </w:rPr>
        <w:t>2</w:t>
      </w:r>
      <w:r w:rsidR="003618FC" w:rsidRPr="00925F3E">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4F0620E4" w:rsidR="00082D65" w:rsidRDefault="00082D65" w:rsidP="00082D65">
      <w:pPr>
        <w:jc w:val="center"/>
        <w:rPr>
          <w:rFonts w:ascii="Calibri" w:hAnsi="Calibri" w:cs="Calibri"/>
          <w:b/>
        </w:rPr>
      </w:pPr>
      <w:r w:rsidRPr="00925F3E">
        <w:rPr>
          <w:rFonts w:ascii="Calibri" w:hAnsi="Calibri" w:cs="Calibri"/>
          <w:b/>
        </w:rPr>
        <w:t xml:space="preserve">PREGÃO ELETRÔNICO Nº </w:t>
      </w:r>
      <w:r w:rsidR="00ED2667">
        <w:rPr>
          <w:rFonts w:ascii="Calibri" w:hAnsi="Calibri" w:cs="Calibri"/>
          <w:b/>
        </w:rPr>
        <w:t>1564</w:t>
      </w:r>
      <w:r w:rsidR="00F2392A" w:rsidRPr="00925F3E">
        <w:rPr>
          <w:rFonts w:ascii="Calibri" w:hAnsi="Calibri" w:cs="Calibri"/>
          <w:b/>
        </w:rPr>
        <w:t>/20</w:t>
      </w:r>
      <w:r w:rsidR="00095A81" w:rsidRPr="00925F3E">
        <w:rPr>
          <w:rFonts w:ascii="Calibri" w:hAnsi="Calibri" w:cs="Calibri"/>
          <w:b/>
        </w:rPr>
        <w:t>2</w:t>
      </w:r>
      <w:r w:rsidR="003618FC" w:rsidRPr="00925F3E">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7FA0FD4A"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925F3E">
        <w:rPr>
          <w:rFonts w:ascii="Calibri" w:hAnsi="Calibri"/>
          <w:sz w:val="24"/>
          <w14:shadow w14:blurRad="0" w14:dist="0" w14:dir="0" w14:sx="0" w14:sy="0" w14:kx="0" w14:ky="0" w14:algn="none">
            <w14:srgbClr w14:val="000000"/>
          </w14:shadow>
        </w:rPr>
        <w:t xml:space="preserve">PREGÃO ELETRÔNICO nº </w:t>
      </w:r>
      <w:r w:rsidR="00ED2667">
        <w:rPr>
          <w:rFonts w:ascii="Calibri" w:hAnsi="Calibri"/>
          <w:sz w:val="24"/>
          <w14:shadow w14:blurRad="0" w14:dist="0" w14:dir="0" w14:sx="0" w14:sy="0" w14:kx="0" w14:ky="0" w14:algn="none">
            <w14:srgbClr w14:val="000000"/>
          </w14:shadow>
        </w:rPr>
        <w:t>1564</w:t>
      </w:r>
      <w:r w:rsidRPr="00925F3E">
        <w:rPr>
          <w:rFonts w:ascii="Calibri" w:hAnsi="Calibri"/>
          <w:sz w:val="24"/>
          <w14:shadow w14:blurRad="0" w14:dist="0" w14:dir="0" w14:sx="0" w14:sy="0" w14:kx="0" w14:ky="0" w14:algn="none">
            <w14:srgbClr w14:val="000000"/>
          </w14:shadow>
        </w:rPr>
        <w:t>/202</w:t>
      </w:r>
      <w:r w:rsidR="003618FC" w:rsidRPr="00925F3E">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6B55B1E7" w:rsidR="00746E60" w:rsidRPr="00ED2667" w:rsidRDefault="00746E60" w:rsidP="00ED2667">
      <w:pPr>
        <w:pStyle w:val="Ttulo1"/>
        <w:numPr>
          <w:ilvl w:val="0"/>
          <w:numId w:val="0"/>
        </w:numPr>
        <w:tabs>
          <w:tab w:val="left" w:pos="1134"/>
        </w:tabs>
        <w:jc w:val="center"/>
        <w:rPr>
          <w:rFonts w:ascii="Calibri" w:hAnsi="Calibri" w:cs="Calibri"/>
          <w:bCs/>
          <w:szCs w:val="24"/>
        </w:rPr>
      </w:pPr>
      <w:r w:rsidRPr="00ED2667">
        <w:rPr>
          <w:rFonts w:ascii="Calibri" w:hAnsi="Calibri" w:cs="Calibri"/>
          <w:bCs/>
          <w:szCs w:val="24"/>
        </w:rPr>
        <w:t xml:space="preserve">PREGÃO ELETRÔNICO nº </w:t>
      </w:r>
      <w:r w:rsidR="00ED2667" w:rsidRPr="00ED2667">
        <w:rPr>
          <w:rFonts w:ascii="Calibri" w:hAnsi="Calibri" w:cs="Calibri"/>
          <w:bCs/>
          <w:szCs w:val="24"/>
        </w:rPr>
        <w:t>1564</w:t>
      </w:r>
      <w:r w:rsidRPr="00ED2667">
        <w:rPr>
          <w:rFonts w:ascii="Calibri" w:hAnsi="Calibri" w:cs="Calibri"/>
          <w:bCs/>
          <w:szCs w:val="24"/>
        </w:rPr>
        <w:t>/202</w:t>
      </w:r>
      <w:r w:rsidR="003618FC" w:rsidRPr="00ED2667">
        <w:rPr>
          <w:rFonts w:ascii="Calibri" w:hAnsi="Calibri" w:cs="Calibri"/>
          <w:bCs/>
          <w:szCs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José Fernando Fragalli</w:t>
      </w:r>
      <w:r w:rsidRPr="005711D8">
        <w:rPr>
          <w:rFonts w:ascii="Calibri" w:hAnsi="Calibri" w:cs="Arial"/>
          <w:sz w:val="22"/>
          <w:szCs w:val="22"/>
        </w:rPr>
        <w:t xml:space="preserve">, </w:t>
      </w:r>
      <w:bookmarkStart w:id="7"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7"/>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DD15B2"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925F3E" w:rsidRDefault="00F81BF6" w:rsidP="00D24E5C">
      <w:pPr>
        <w:pageBreakBefore/>
        <w:jc w:val="center"/>
        <w:rPr>
          <w:rFonts w:ascii="Calibri" w:hAnsi="Calibri" w:cs="Calibri"/>
          <w:b/>
        </w:rPr>
      </w:pPr>
      <w:r w:rsidRPr="00925F3E">
        <w:rPr>
          <w:rFonts w:ascii="Calibri" w:hAnsi="Calibri" w:cs="Calibri"/>
          <w:b/>
        </w:rPr>
        <w:lastRenderedPageBreak/>
        <w:t xml:space="preserve">ANEXO </w:t>
      </w:r>
      <w:r w:rsidR="00567C5D" w:rsidRPr="00925F3E">
        <w:rPr>
          <w:rFonts w:ascii="Calibri" w:hAnsi="Calibri" w:cs="Calibri"/>
          <w:b/>
        </w:rPr>
        <w:t>V</w:t>
      </w:r>
    </w:p>
    <w:p w14:paraId="48CC0343" w14:textId="65745F54" w:rsidR="00F81BF6" w:rsidRPr="00925F3E" w:rsidRDefault="00F81BF6" w:rsidP="00F81BF6">
      <w:pPr>
        <w:pStyle w:val="Ttulo"/>
        <w:rPr>
          <w:rFonts w:ascii="Calibri" w:hAnsi="Calibri"/>
          <w:sz w:val="24"/>
          <w14:shadow w14:blurRad="0" w14:dist="0" w14:dir="0" w14:sx="0" w14:sy="0" w14:kx="0" w14:ky="0" w14:algn="none">
            <w14:srgbClr w14:val="000000"/>
          </w14:shadow>
        </w:rPr>
      </w:pPr>
      <w:r w:rsidRPr="00925F3E">
        <w:rPr>
          <w:rFonts w:ascii="Calibri" w:hAnsi="Calibri"/>
          <w:sz w:val="24"/>
          <w14:shadow w14:blurRad="0" w14:dist="0" w14:dir="0" w14:sx="0" w14:sy="0" w14:kx="0" w14:ky="0" w14:algn="none">
            <w14:srgbClr w14:val="000000"/>
          </w14:shadow>
        </w:rPr>
        <w:t xml:space="preserve">PREGÃO ELETRÔNICO nº </w:t>
      </w:r>
      <w:r w:rsidR="00ED2667">
        <w:rPr>
          <w:rFonts w:ascii="Calibri" w:hAnsi="Calibri"/>
          <w:sz w:val="24"/>
          <w14:shadow w14:blurRad="0" w14:dist="0" w14:dir="0" w14:sx="0" w14:sy="0" w14:kx="0" w14:ky="0" w14:algn="none">
            <w14:srgbClr w14:val="000000"/>
          </w14:shadow>
        </w:rPr>
        <w:t>1564</w:t>
      </w:r>
      <w:r w:rsidR="00F2392A" w:rsidRPr="00925F3E">
        <w:rPr>
          <w:rFonts w:ascii="Calibri" w:hAnsi="Calibri"/>
          <w:sz w:val="24"/>
          <w14:shadow w14:blurRad="0" w14:dist="0" w14:dir="0" w14:sx="0" w14:sy="0" w14:kx="0" w14:ky="0" w14:algn="none">
            <w14:srgbClr w14:val="000000"/>
          </w14:shadow>
        </w:rPr>
        <w:t>/20</w:t>
      </w:r>
      <w:r w:rsidR="00095A81" w:rsidRPr="00925F3E">
        <w:rPr>
          <w:rFonts w:ascii="Calibri" w:hAnsi="Calibri"/>
          <w:sz w:val="24"/>
          <w14:shadow w14:blurRad="0" w14:dist="0" w14:dir="0" w14:sx="0" w14:sy="0" w14:kx="0" w14:ky="0" w14:algn="none">
            <w14:srgbClr w14:val="000000"/>
          </w14:shadow>
        </w:rPr>
        <w:t>2</w:t>
      </w:r>
      <w:r w:rsidR="003618FC" w:rsidRPr="00925F3E">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925F3E">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2A68BB08" w:rsidR="00F81BF6" w:rsidRPr="009B21AF" w:rsidRDefault="00533F06" w:rsidP="00F81BF6">
      <w:pPr>
        <w:pStyle w:val="Recuodecorpodetexto2"/>
        <w:spacing w:line="240" w:lineRule="auto"/>
        <w:ind w:left="3827"/>
        <w:jc w:val="both"/>
        <w:rPr>
          <w:rFonts w:ascii="Calibri" w:hAnsi="Calibri"/>
          <w:bCs/>
          <w:sz w:val="22"/>
          <w:szCs w:val="22"/>
        </w:rPr>
      </w:pPr>
      <w:r w:rsidRPr="00925F3E">
        <w:rPr>
          <w:rFonts w:ascii="Calibri" w:hAnsi="Calibri"/>
          <w:bCs/>
          <w:sz w:val="22"/>
          <w:szCs w:val="22"/>
        </w:rPr>
        <w:t>AQUISIÇÃO DE MATERIAIS DE EXPEDIENTE PARA A UDESC</w:t>
      </w:r>
      <w:r w:rsidRPr="00925F3E">
        <w:rPr>
          <w:rFonts w:ascii="Calibri" w:hAnsi="Calibri"/>
          <w:b/>
          <w:sz w:val="22"/>
          <w:szCs w:val="22"/>
        </w:rPr>
        <w:t xml:space="preserve"> </w:t>
      </w:r>
      <w:r w:rsidR="00F81BF6" w:rsidRPr="00925F3E">
        <w:rPr>
          <w:rFonts w:ascii="Calibri" w:hAnsi="Calibri"/>
          <w:bCs/>
          <w:sz w:val="22"/>
          <w:szCs w:val="22"/>
        </w:rPr>
        <w:t>QUE ENTRE SI CELEBRAM</w:t>
      </w:r>
      <w:r w:rsidR="00F81BF6" w:rsidRPr="009B21AF">
        <w:rPr>
          <w:rFonts w:ascii="Calibri" w:hAnsi="Calibri"/>
          <w:bCs/>
          <w:sz w:val="22"/>
          <w:szCs w:val="22"/>
        </w:rPr>
        <w:t xml:space="preserve">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Fernando Fragalli</w:t>
      </w:r>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25F3E" w:rsidRDefault="00F81BF6" w:rsidP="00F81BF6">
      <w:pPr>
        <w:pStyle w:val="timesnewroman"/>
        <w:suppressAutoHyphens/>
        <w:spacing w:line="240" w:lineRule="auto"/>
        <w:rPr>
          <w:rFonts w:ascii="Calibri" w:hAnsi="Calibri" w:cs="Calibri"/>
          <w:bCs w:val="0"/>
          <w:lang w:eastAsia="zh-CN"/>
        </w:rPr>
      </w:pPr>
      <w:r w:rsidRPr="00925F3E">
        <w:rPr>
          <w:rFonts w:ascii="Calibri" w:hAnsi="Calibri" w:cs="Calibri"/>
          <w:bCs w:val="0"/>
          <w:lang w:eastAsia="zh-CN"/>
        </w:rPr>
        <w:t>CLÁUSULA PRIMEIRA – Do Objeto e sua Execução</w:t>
      </w:r>
    </w:p>
    <w:p w14:paraId="6298DD41" w14:textId="4DE62C3F" w:rsidR="00F81BF6" w:rsidRPr="009B21AF" w:rsidRDefault="00A54DA0" w:rsidP="00F81BF6">
      <w:pPr>
        <w:pStyle w:val="Corpodetexto23"/>
        <w:rPr>
          <w:rFonts w:ascii="Calibri" w:hAnsi="Calibri" w:cs="Calibri"/>
          <w:color w:val="auto"/>
          <w:sz w:val="22"/>
          <w:szCs w:val="22"/>
        </w:rPr>
      </w:pPr>
      <w:r w:rsidRPr="00925F3E">
        <w:rPr>
          <w:rFonts w:ascii="Calibri" w:hAnsi="Calibri" w:cs="Calibri"/>
          <w:color w:val="auto"/>
          <w:sz w:val="22"/>
          <w:szCs w:val="22"/>
        </w:rPr>
        <w:t xml:space="preserve">Constitui objeto do presente a </w:t>
      </w:r>
      <w:r w:rsidR="00533F06" w:rsidRPr="00925F3E">
        <w:rPr>
          <w:rFonts w:ascii="Calibri" w:hAnsi="Calibri" w:cs="Calibri"/>
          <w:color w:val="auto"/>
          <w:sz w:val="22"/>
          <w:szCs w:val="22"/>
        </w:rPr>
        <w:t>aquisição de materiais de expediente para a UDESC</w:t>
      </w:r>
      <w:r w:rsidR="00ED2667">
        <w:rPr>
          <w:rFonts w:ascii="Calibri" w:hAnsi="Calibri" w:cs="Calibri"/>
          <w:color w:val="auto"/>
          <w:sz w:val="22"/>
          <w:szCs w:val="22"/>
        </w:rPr>
        <w:t xml:space="preserve"> - Relançamento</w:t>
      </w:r>
      <w:r w:rsidR="00F81BF6" w:rsidRPr="00925F3E">
        <w:rPr>
          <w:rFonts w:ascii="Calibri" w:hAnsi="Calibri" w:cs="Calibri"/>
          <w:color w:val="auto"/>
          <w:sz w:val="22"/>
          <w:szCs w:val="22"/>
        </w:rPr>
        <w:t>, de acordo com as especificações e condições</w:t>
      </w:r>
      <w:r w:rsidR="00F81BF6" w:rsidRPr="009B21AF">
        <w:rPr>
          <w:rFonts w:ascii="Calibri" w:hAnsi="Calibri" w:cs="Calibri"/>
          <w:color w:val="auto"/>
          <w:sz w:val="22"/>
          <w:szCs w:val="22"/>
        </w:rPr>
        <w:t xml:space="preserve">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1A54CFCD" w14:textId="77777777" w:rsidR="00ED2667" w:rsidRDefault="00ED2667" w:rsidP="00F971E0">
      <w:pPr>
        <w:jc w:val="both"/>
        <w:rPr>
          <w:rFonts w:ascii="Calibri" w:hAnsi="Calibri" w:cs="Calibri"/>
          <w:b/>
          <w:bCs/>
          <w:sz w:val="22"/>
          <w:szCs w:val="22"/>
        </w:rPr>
      </w:pPr>
    </w:p>
    <w:p w14:paraId="528818AB" w14:textId="5BCB1E43"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CE1A6C1" w:rsidR="00F971E0" w:rsidRPr="00925F3E" w:rsidRDefault="00F971E0" w:rsidP="00F971E0">
      <w:pPr>
        <w:jc w:val="both"/>
        <w:rPr>
          <w:rFonts w:ascii="Calibri" w:hAnsi="Calibri"/>
          <w:bCs/>
          <w:sz w:val="22"/>
          <w:szCs w:val="22"/>
        </w:rPr>
      </w:pPr>
      <w:r w:rsidRPr="00925F3E">
        <w:rPr>
          <w:rFonts w:ascii="Calibri" w:hAnsi="Calibri"/>
          <w:b/>
          <w:sz w:val="22"/>
          <w:szCs w:val="22"/>
        </w:rPr>
        <w:t xml:space="preserve">III - </w:t>
      </w:r>
      <w:r w:rsidRPr="00925F3E">
        <w:rPr>
          <w:rFonts w:ascii="Calibri" w:hAnsi="Calibri"/>
          <w:bCs/>
          <w:sz w:val="22"/>
          <w:szCs w:val="22"/>
        </w:rPr>
        <w:t xml:space="preserve">O valor do contrato poderá ser reajustado, desde que solicitado formalmente pela contratada, </w:t>
      </w:r>
      <w:r w:rsidR="002239FA" w:rsidRPr="00925F3E">
        <w:rPr>
          <w:rFonts w:ascii="Calibri" w:hAnsi="Calibri"/>
          <w:bCs/>
          <w:sz w:val="22"/>
          <w:szCs w:val="22"/>
        </w:rPr>
        <w:t xml:space="preserve">observado o interregno mínimo de um ano a contar do início de sua vigência </w:t>
      </w:r>
      <w:r w:rsidRPr="00925F3E">
        <w:rPr>
          <w:rFonts w:ascii="Calibri" w:hAnsi="Calibri"/>
          <w:bCs/>
          <w:sz w:val="22"/>
          <w:szCs w:val="22"/>
        </w:rPr>
        <w:t>e da seguinte forma:</w:t>
      </w:r>
    </w:p>
    <w:p w14:paraId="5BEB4517" w14:textId="372F8D07" w:rsidR="00F971E0" w:rsidRPr="00925F3E" w:rsidRDefault="000D368A" w:rsidP="000D368A">
      <w:pPr>
        <w:jc w:val="both"/>
        <w:rPr>
          <w:rFonts w:ascii="Calibri" w:hAnsi="Calibri"/>
          <w:bCs/>
          <w:sz w:val="22"/>
          <w:szCs w:val="22"/>
        </w:rPr>
      </w:pPr>
      <w:r w:rsidRPr="00925F3E">
        <w:rPr>
          <w:rFonts w:ascii="Calibri" w:hAnsi="Calibri"/>
          <w:b/>
          <w:sz w:val="22"/>
          <w:szCs w:val="22"/>
        </w:rPr>
        <w:t>IV</w:t>
      </w:r>
      <w:r w:rsidR="00F971E0" w:rsidRPr="00925F3E">
        <w:rPr>
          <w:rFonts w:ascii="Calibri" w:hAnsi="Calibri"/>
          <w:bCs/>
          <w:sz w:val="22"/>
          <w:szCs w:val="22"/>
        </w:rPr>
        <w:t xml:space="preserve"> </w:t>
      </w:r>
      <w:r w:rsidRPr="00925F3E">
        <w:rPr>
          <w:rFonts w:ascii="Calibri" w:hAnsi="Calibri"/>
          <w:bCs/>
          <w:sz w:val="22"/>
          <w:szCs w:val="22"/>
        </w:rPr>
        <w:t xml:space="preserve">- </w:t>
      </w:r>
      <w:r w:rsidR="00F971E0" w:rsidRPr="00925F3E">
        <w:rPr>
          <w:rFonts w:ascii="Calibri" w:hAnsi="Calibri"/>
          <w:bCs/>
          <w:sz w:val="22"/>
          <w:szCs w:val="22"/>
        </w:rPr>
        <w:t>O índice de reajuste será o Índice Nacional de Preços ao Consumidor Amplo - IPCA, ou índice que vier a substituí-lo;</w:t>
      </w:r>
    </w:p>
    <w:p w14:paraId="6BC670AC" w14:textId="1B89D081" w:rsidR="00F971E0" w:rsidRPr="00925F3E" w:rsidRDefault="000D368A" w:rsidP="000D368A">
      <w:pPr>
        <w:jc w:val="both"/>
        <w:rPr>
          <w:rFonts w:ascii="Calibri" w:hAnsi="Calibri"/>
          <w:bCs/>
          <w:sz w:val="22"/>
          <w:szCs w:val="22"/>
        </w:rPr>
      </w:pPr>
      <w:r w:rsidRPr="00925F3E">
        <w:rPr>
          <w:rFonts w:ascii="Calibri" w:hAnsi="Calibri"/>
          <w:b/>
          <w:sz w:val="22"/>
          <w:szCs w:val="22"/>
        </w:rPr>
        <w:t xml:space="preserve">V - </w:t>
      </w:r>
      <w:r w:rsidR="00F971E0" w:rsidRPr="00925F3E">
        <w:rPr>
          <w:rFonts w:ascii="Calibri" w:hAnsi="Calibri"/>
          <w:bCs/>
          <w:sz w:val="22"/>
          <w:szCs w:val="22"/>
        </w:rPr>
        <w:t xml:space="preserve">Será utilizado o acumulado do índice dos últimos 12 meses </w:t>
      </w:r>
      <w:r w:rsidR="002239FA" w:rsidRPr="00925F3E">
        <w:rPr>
          <w:rFonts w:ascii="Calibri" w:hAnsi="Calibri"/>
          <w:bCs/>
          <w:sz w:val="22"/>
          <w:szCs w:val="22"/>
        </w:rPr>
        <w:t>a contar do início da vigência da ARP</w:t>
      </w:r>
      <w:r w:rsidR="00F971E0" w:rsidRPr="00925F3E">
        <w:rPr>
          <w:rFonts w:ascii="Calibri" w:hAnsi="Calibri"/>
          <w:bCs/>
          <w:sz w:val="22"/>
          <w:szCs w:val="22"/>
        </w:rPr>
        <w:t>;</w:t>
      </w:r>
    </w:p>
    <w:p w14:paraId="36DD7736" w14:textId="4DA65AB5" w:rsidR="00F971E0" w:rsidRPr="00B14C12" w:rsidRDefault="000D368A" w:rsidP="000D368A">
      <w:pPr>
        <w:jc w:val="both"/>
        <w:rPr>
          <w:rFonts w:ascii="Calibri" w:hAnsi="Calibri"/>
          <w:bCs/>
          <w:sz w:val="22"/>
          <w:szCs w:val="22"/>
        </w:rPr>
      </w:pPr>
      <w:r w:rsidRPr="00925F3E">
        <w:rPr>
          <w:rFonts w:ascii="Calibri" w:hAnsi="Calibri"/>
          <w:b/>
          <w:sz w:val="22"/>
          <w:szCs w:val="22"/>
        </w:rPr>
        <w:t>VI -</w:t>
      </w:r>
      <w:r w:rsidR="00F971E0" w:rsidRPr="00925F3E">
        <w:rPr>
          <w:rFonts w:ascii="Calibri" w:hAnsi="Calibri"/>
          <w:bCs/>
          <w:sz w:val="22"/>
          <w:szCs w:val="22"/>
        </w:rPr>
        <w:t xml:space="preserve"> Os reajustes a que o contratado fizer jus e não forem solicitadas durante a vigência do contrato, serão</w:t>
      </w:r>
      <w:r w:rsidR="00F971E0" w:rsidRPr="00B14C12">
        <w:rPr>
          <w:rFonts w:ascii="Calibri" w:hAnsi="Calibri"/>
          <w:bCs/>
          <w:sz w:val="22"/>
          <w:szCs w:val="22"/>
        </w:rPr>
        <w:t xml:space="preserve">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Pr>
          <w:rFonts w:ascii="Calibri" w:hAnsi="Calibri" w:cs="Calibri"/>
          <w:b/>
          <w:szCs w:val="22"/>
        </w:rPr>
        <w:t>VII</w:t>
      </w:r>
      <w:r w:rsidR="00F971E0" w:rsidRPr="009B21AF">
        <w:rPr>
          <w:rFonts w:ascii="Calibri" w:hAnsi="Calibri" w:cs="Calibri"/>
          <w:b/>
          <w:szCs w:val="22"/>
        </w:rPr>
        <w:t xml:space="preserve"> </w:t>
      </w:r>
      <w:r>
        <w:rPr>
          <w:rFonts w:ascii="Calibri" w:hAnsi="Calibri" w:cs="Calibri"/>
          <w:b/>
          <w:szCs w:val="22"/>
        </w:rPr>
        <w:t>-</w:t>
      </w:r>
      <w:r w:rsidR="00F971E0"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25F3E" w:rsidRDefault="00F81BF6" w:rsidP="00F81BF6">
      <w:pPr>
        <w:jc w:val="both"/>
        <w:rPr>
          <w:rFonts w:ascii="Calibri" w:hAnsi="Calibri" w:cs="Calibri"/>
          <w:b/>
          <w:sz w:val="22"/>
          <w:szCs w:val="22"/>
        </w:rPr>
      </w:pPr>
      <w:r w:rsidRPr="009B21AF">
        <w:rPr>
          <w:rFonts w:ascii="Calibri" w:hAnsi="Calibri" w:cs="Calibri"/>
          <w:sz w:val="22"/>
          <w:szCs w:val="22"/>
        </w:rPr>
        <w:t xml:space="preserve">O </w:t>
      </w:r>
      <w:r w:rsidRPr="00925F3E">
        <w:rPr>
          <w:rFonts w:ascii="Calibri" w:hAnsi="Calibri" w:cs="Calibri"/>
          <w:sz w:val="22"/>
          <w:szCs w:val="22"/>
        </w:rPr>
        <w:t>pagamento do presente Contrato correrá a conta dos recursos consignados no orçamento abaixo:</w:t>
      </w:r>
    </w:p>
    <w:p w14:paraId="6D272705" w14:textId="77777777" w:rsidR="006B5C06" w:rsidRPr="00925F3E"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25F3E"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925F3E" w:rsidRDefault="00F81BF6" w:rsidP="00D439F8">
            <w:pPr>
              <w:snapToGrid w:val="0"/>
              <w:jc w:val="center"/>
              <w:rPr>
                <w:rFonts w:ascii="Calibri" w:hAnsi="Calibri" w:cs="Calibri"/>
                <w:b/>
                <w:bCs/>
                <w:sz w:val="22"/>
                <w:szCs w:val="22"/>
                <w:lang w:val="pt-PT"/>
              </w:rPr>
            </w:pPr>
            <w:r w:rsidRPr="00925F3E">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8" w:space="0" w:color="000000"/>
            </w:tcBorders>
          </w:tcPr>
          <w:p w14:paraId="2EB8C91E" w14:textId="77777777" w:rsidR="00F81BF6" w:rsidRPr="00925F3E" w:rsidRDefault="00F81BF6" w:rsidP="00D439F8">
            <w:pPr>
              <w:snapToGrid w:val="0"/>
              <w:jc w:val="center"/>
              <w:rPr>
                <w:rFonts w:ascii="Calibri" w:hAnsi="Calibri" w:cs="Calibri"/>
                <w:b/>
                <w:bCs/>
                <w:sz w:val="22"/>
                <w:szCs w:val="22"/>
                <w:lang w:val="pt-PT"/>
              </w:rPr>
            </w:pPr>
            <w:r w:rsidRPr="00925F3E">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925F3E" w:rsidRDefault="00F81BF6" w:rsidP="00D439F8">
            <w:pPr>
              <w:snapToGrid w:val="0"/>
              <w:jc w:val="center"/>
              <w:rPr>
                <w:rFonts w:ascii="Calibri" w:hAnsi="Calibri" w:cs="Calibri"/>
                <w:b/>
                <w:bCs/>
                <w:sz w:val="22"/>
                <w:szCs w:val="22"/>
                <w:lang w:val="pt-PT"/>
              </w:rPr>
            </w:pPr>
            <w:r w:rsidRPr="00925F3E">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73EE502C" w:rsidR="00F81BF6" w:rsidRPr="00925F3E" w:rsidRDefault="001F492E" w:rsidP="00D439F8">
            <w:pPr>
              <w:snapToGrid w:val="0"/>
              <w:jc w:val="center"/>
              <w:rPr>
                <w:rFonts w:ascii="Calibri" w:hAnsi="Calibri" w:cs="Calibri"/>
                <w:sz w:val="22"/>
                <w:szCs w:val="22"/>
              </w:rPr>
            </w:pPr>
            <w:r w:rsidRPr="00925F3E">
              <w:rPr>
                <w:rFonts w:ascii="Calibri" w:hAnsi="Calibri" w:cs="Calibri"/>
                <w:sz w:val="22"/>
                <w:szCs w:val="22"/>
              </w:rPr>
              <w:t>11038</w:t>
            </w:r>
          </w:p>
        </w:tc>
        <w:tc>
          <w:tcPr>
            <w:tcW w:w="4395" w:type="dxa"/>
            <w:tcBorders>
              <w:left w:val="single" w:sz="8" w:space="0" w:color="000000"/>
              <w:bottom w:val="single" w:sz="8" w:space="0" w:color="000000"/>
            </w:tcBorders>
          </w:tcPr>
          <w:p w14:paraId="24C8314E" w14:textId="3064B493" w:rsidR="00F81BF6" w:rsidRPr="00925F3E" w:rsidRDefault="001F492E" w:rsidP="00D439F8">
            <w:pPr>
              <w:snapToGrid w:val="0"/>
              <w:jc w:val="center"/>
              <w:rPr>
                <w:rFonts w:ascii="Calibri" w:hAnsi="Calibri" w:cs="Calibri"/>
                <w:sz w:val="22"/>
                <w:szCs w:val="22"/>
              </w:rPr>
            </w:pPr>
            <w:r w:rsidRPr="00925F3E">
              <w:rPr>
                <w:rFonts w:ascii="Calibri" w:hAnsi="Calibri" w:cs="Calibri"/>
                <w:sz w:val="22"/>
                <w:szCs w:val="22"/>
              </w:rPr>
              <w:t>1.500.100.000</w:t>
            </w:r>
          </w:p>
        </w:tc>
        <w:tc>
          <w:tcPr>
            <w:tcW w:w="3117" w:type="dxa"/>
            <w:tcBorders>
              <w:left w:val="single" w:sz="8" w:space="0" w:color="000000"/>
              <w:bottom w:val="single" w:sz="8" w:space="0" w:color="000000"/>
              <w:right w:val="single" w:sz="8" w:space="0" w:color="000000"/>
            </w:tcBorders>
          </w:tcPr>
          <w:p w14:paraId="7DB077FA" w14:textId="77777777" w:rsidR="00F81BF6" w:rsidRPr="00925F3E" w:rsidRDefault="001F492E" w:rsidP="00D439F8">
            <w:pPr>
              <w:snapToGrid w:val="0"/>
              <w:jc w:val="center"/>
              <w:rPr>
                <w:rFonts w:ascii="Calibri" w:hAnsi="Calibri" w:cs="Calibri"/>
                <w:sz w:val="22"/>
                <w:szCs w:val="22"/>
              </w:rPr>
            </w:pPr>
            <w:r w:rsidRPr="00925F3E">
              <w:rPr>
                <w:rFonts w:ascii="Calibri" w:hAnsi="Calibri" w:cs="Calibri"/>
                <w:sz w:val="22"/>
                <w:szCs w:val="22"/>
              </w:rPr>
              <w:t>33.90.30</w:t>
            </w:r>
          </w:p>
          <w:p w14:paraId="2F184CD6" w14:textId="78D26F99" w:rsidR="001F492E" w:rsidRPr="00925F3E" w:rsidRDefault="001F492E" w:rsidP="00D439F8">
            <w:pPr>
              <w:snapToGrid w:val="0"/>
              <w:jc w:val="center"/>
              <w:rPr>
                <w:rFonts w:ascii="Calibri" w:hAnsi="Calibri" w:cs="Calibri"/>
                <w:sz w:val="22"/>
                <w:szCs w:val="22"/>
              </w:rPr>
            </w:pPr>
            <w:r w:rsidRPr="00925F3E">
              <w:rPr>
                <w:rFonts w:ascii="Calibri" w:hAnsi="Calibri" w:cs="Calibri"/>
                <w:sz w:val="22"/>
                <w:szCs w:val="22"/>
              </w:rPr>
              <w:t>44.90.52</w:t>
            </w:r>
          </w:p>
        </w:tc>
      </w:tr>
    </w:tbl>
    <w:p w14:paraId="289E46CB" w14:textId="77777777" w:rsidR="00ED2667" w:rsidRDefault="00ED2667" w:rsidP="00F81BF6">
      <w:pPr>
        <w:jc w:val="both"/>
        <w:rPr>
          <w:rFonts w:ascii="Calibri" w:hAnsi="Calibri" w:cs="Calibri"/>
          <w:b/>
          <w:sz w:val="22"/>
          <w:szCs w:val="22"/>
        </w:rPr>
      </w:pPr>
    </w:p>
    <w:p w14:paraId="41EB234B" w14:textId="42B4AEAF"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3A9FC252"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w:t>
      </w:r>
      <w:r w:rsidR="00925F3E" w:rsidRPr="00925F3E">
        <w:rPr>
          <w:rFonts w:ascii="Calibri" w:hAnsi="Calibri" w:cs="Calibri"/>
          <w:bCs/>
          <w:szCs w:val="22"/>
        </w:rPr>
        <w:t>O prazo de vigência da contratação é de 12 meses, contados da sua assinatura, podendo ser prorrogado por igual período, na forma dos artigos 105 da Lei nº 14.133 de 2021</w:t>
      </w:r>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8" w:name="_Hlk92890956"/>
      <w:bookmarkStart w:id="9"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8"/>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entre as quais nas Leis nºs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9"/>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Comunicar a empresa para emissão de Nota Fiscal no que pertine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r w:rsidR="0015553C" w:rsidRPr="0015553C">
        <w:rPr>
          <w:rFonts w:ascii="Calibri" w:hAnsi="Calibri" w:cs="Calibri"/>
          <w:bCs/>
          <w:sz w:val="22"/>
          <w:szCs w:val="22"/>
        </w:rPr>
        <w:t>consensual</w:t>
      </w:r>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lastRenderedPageBreak/>
        <w:t>IV – a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assunção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25F3E"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w:t>
      </w:r>
      <w:r w:rsidRPr="00925F3E">
        <w:rPr>
          <w:rFonts w:ascii="Calibri" w:hAnsi="Calibri" w:cs="Calibri"/>
          <w:bCs/>
          <w:sz w:val="22"/>
          <w:szCs w:val="22"/>
        </w:rPr>
        <w:t xml:space="preserve">o presente Termo </w:t>
      </w:r>
      <w:r w:rsidR="00AE110C" w:rsidRPr="00925F3E">
        <w:rPr>
          <w:rFonts w:ascii="Calibri" w:hAnsi="Calibri" w:cs="Calibri"/>
          <w:bCs/>
          <w:sz w:val="22"/>
          <w:szCs w:val="22"/>
        </w:rPr>
        <w:t>D</w:t>
      </w:r>
      <w:r w:rsidR="00C1105C" w:rsidRPr="00925F3E">
        <w:rPr>
          <w:rFonts w:ascii="Calibri" w:hAnsi="Calibri" w:cs="Calibri"/>
          <w:bCs/>
          <w:sz w:val="22"/>
          <w:szCs w:val="22"/>
        </w:rPr>
        <w:t>igitalmente</w:t>
      </w:r>
      <w:r w:rsidRPr="00925F3E">
        <w:rPr>
          <w:rFonts w:ascii="Calibri" w:hAnsi="Calibri" w:cs="Calibri"/>
          <w:bCs/>
          <w:sz w:val="22"/>
          <w:szCs w:val="22"/>
        </w:rPr>
        <w:t>.</w:t>
      </w:r>
    </w:p>
    <w:p w14:paraId="0EA63B40" w14:textId="5B0E9DB4" w:rsidR="00F81BF6" w:rsidRDefault="00F81BF6" w:rsidP="00F81BF6">
      <w:pPr>
        <w:jc w:val="both"/>
        <w:rPr>
          <w:rFonts w:ascii="Calibri" w:eastAsia="Arial" w:hAnsi="Calibri" w:cs="Calibri"/>
          <w:bCs/>
          <w:sz w:val="22"/>
          <w:szCs w:val="22"/>
        </w:rPr>
      </w:pPr>
      <w:r w:rsidRPr="00925F3E">
        <w:rPr>
          <w:rFonts w:ascii="Calibri" w:eastAsia="Arial" w:hAnsi="Calibri" w:cs="Calibri"/>
          <w:bCs/>
          <w:sz w:val="22"/>
          <w:szCs w:val="22"/>
        </w:rPr>
        <w:t xml:space="preserve">                                      </w:t>
      </w:r>
    </w:p>
    <w:p w14:paraId="5AC4F8ED" w14:textId="77777777" w:rsidR="00ED2667" w:rsidRPr="00925F3E" w:rsidRDefault="00ED2667" w:rsidP="00F81BF6">
      <w:pPr>
        <w:jc w:val="both"/>
        <w:rPr>
          <w:rFonts w:ascii="Calibri" w:eastAsia="Arial" w:hAnsi="Calibri" w:cs="Calibri"/>
          <w:bCs/>
          <w:sz w:val="22"/>
          <w:szCs w:val="22"/>
        </w:rPr>
      </w:pPr>
    </w:p>
    <w:p w14:paraId="1A3BB05D" w14:textId="0711EDFB" w:rsidR="00F81BF6" w:rsidRPr="009B21AF" w:rsidRDefault="00DD15B2"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925F3E">
            <w:rPr>
              <w:rFonts w:asciiTheme="minorHAnsi" w:hAnsiTheme="minorHAnsi" w:cstheme="minorHAnsi"/>
              <w:b/>
            </w:rPr>
            <w:t>Florianópolis/SC</w:t>
          </w:r>
        </w:sdtContent>
      </w:sdt>
      <w:r w:rsidR="00DC6BAC" w:rsidRPr="00925F3E">
        <w:rPr>
          <w:rFonts w:ascii="Calibri" w:hAnsi="Calibri" w:cs="Calibri"/>
          <w:bCs/>
          <w:sz w:val="22"/>
          <w:szCs w:val="22"/>
        </w:rPr>
        <w:t>, conforme datas das assinaturas digitais</w:t>
      </w:r>
      <w:r w:rsidR="00F81BF6" w:rsidRPr="00925F3E">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6939273C" w14:textId="77777777" w:rsidR="002874CC" w:rsidRDefault="002874CC" w:rsidP="00F803EB">
      <w:pPr>
        <w:jc w:val="center"/>
        <w:rPr>
          <w:rFonts w:ascii="Calibri" w:hAnsi="Calibri" w:cs="Arial"/>
          <w:b/>
          <w:sz w:val="22"/>
          <w:szCs w:val="22"/>
        </w:rPr>
      </w:pPr>
      <w:bookmarkStart w:id="10"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0"/>
    <w:p w14:paraId="4A169FA6" w14:textId="77777777" w:rsidR="00F803EB" w:rsidRPr="00E90298" w:rsidRDefault="00F803EB" w:rsidP="00F803EB">
      <w:pPr>
        <w:jc w:val="center"/>
        <w:rPr>
          <w:rFonts w:ascii="Calibri" w:hAnsi="Calibri" w:cs="Arial"/>
          <w:bCs/>
          <w:sz w:val="10"/>
          <w:szCs w:val="10"/>
        </w:rPr>
      </w:pPr>
    </w:p>
    <w:p w14:paraId="60F7720D" w14:textId="0EAEF52B"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ED2667">
        <w:rPr>
          <w:rFonts w:ascii="Calibri" w:hAnsi="Calibri" w:cs="Arial"/>
          <w:bCs w:val="0"/>
          <w:szCs w:val="22"/>
        </w:rPr>
        <w:t>1564</w:t>
      </w:r>
      <w:r w:rsidR="00F2392A" w:rsidRPr="00925F3E">
        <w:rPr>
          <w:rFonts w:ascii="Calibri" w:hAnsi="Calibri" w:cs="Arial"/>
          <w:bCs w:val="0"/>
          <w:szCs w:val="22"/>
        </w:rPr>
        <w:t>/20</w:t>
      </w:r>
      <w:r w:rsidR="00095A81" w:rsidRPr="00925F3E">
        <w:rPr>
          <w:rFonts w:ascii="Calibri" w:hAnsi="Calibri" w:cs="Arial"/>
          <w:bCs w:val="0"/>
          <w:szCs w:val="22"/>
        </w:rPr>
        <w:t>2</w:t>
      </w:r>
      <w:r w:rsidR="003618FC" w:rsidRPr="00925F3E">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7F05C163" w:rsidR="007A6B3A" w:rsidRPr="00925F3E" w:rsidRDefault="00483AF3" w:rsidP="00BB2DC6">
      <w:pPr>
        <w:pStyle w:val="Ttulo8"/>
        <w:rPr>
          <w:rFonts w:ascii="Calibri" w:hAnsi="Calibri"/>
          <w:szCs w:val="22"/>
          <w:lang w:val="pt-PT"/>
        </w:rPr>
      </w:pPr>
      <w:r>
        <w:rPr>
          <w:rFonts w:ascii="Calibri" w:hAnsi="Calibri"/>
          <w:b w:val="0"/>
          <w:szCs w:val="22"/>
          <w:lang w:val="pt-PT"/>
        </w:rPr>
        <w:t xml:space="preserve">PREGÃO </w:t>
      </w:r>
      <w:r w:rsidRPr="00925F3E">
        <w:rPr>
          <w:rFonts w:ascii="Calibri" w:hAnsi="Calibri"/>
          <w:b w:val="0"/>
          <w:szCs w:val="22"/>
          <w:lang w:val="pt-PT"/>
        </w:rPr>
        <w:t xml:space="preserve">ELETRÔNICO Nº </w:t>
      </w:r>
      <w:r w:rsidR="00ED2667">
        <w:rPr>
          <w:rFonts w:ascii="Calibri" w:hAnsi="Calibri"/>
          <w:b w:val="0"/>
          <w:szCs w:val="22"/>
          <w:lang w:val="pt-PT"/>
        </w:rPr>
        <w:t>1564</w:t>
      </w:r>
      <w:r w:rsidR="00F2392A" w:rsidRPr="00925F3E">
        <w:rPr>
          <w:rFonts w:ascii="Calibri" w:hAnsi="Calibri"/>
          <w:b w:val="0"/>
          <w:szCs w:val="22"/>
          <w:lang w:val="pt-PT"/>
        </w:rPr>
        <w:t>/20</w:t>
      </w:r>
      <w:r w:rsidR="00095A81" w:rsidRPr="00925F3E">
        <w:rPr>
          <w:rFonts w:ascii="Calibri" w:hAnsi="Calibri"/>
          <w:b w:val="0"/>
          <w:szCs w:val="22"/>
          <w:lang w:val="pt-PT"/>
        </w:rPr>
        <w:t>2</w:t>
      </w:r>
      <w:r w:rsidR="003618FC" w:rsidRPr="00925F3E">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7701757E" w:rsidR="00AE7910" w:rsidRDefault="00AE7910" w:rsidP="00352F71">
    <w:pPr>
      <w:pStyle w:val="Rodap"/>
      <w:tabs>
        <w:tab w:val="clear" w:pos="4419"/>
        <w:tab w:val="center" w:pos="0"/>
      </w:tabs>
      <w:rPr>
        <w:color w:val="0000FF"/>
        <w:sz w:val="14"/>
      </w:rPr>
    </w:pPr>
    <w:r w:rsidRPr="00A205F5">
      <w:rPr>
        <w:sz w:val="14"/>
      </w:rPr>
      <w:t xml:space="preserve">PE </w:t>
    </w:r>
    <w:r w:rsidR="00ED2667">
      <w:rPr>
        <w:sz w:val="14"/>
      </w:rPr>
      <w:t>1564</w:t>
    </w:r>
    <w:r w:rsidRPr="00A205F5">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 w:numId="34">
    <w:abstractNumId w:val="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824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56369"/>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2C5"/>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1F492E"/>
    <w:rsid w:val="00200433"/>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40638"/>
    <w:rsid w:val="002408DA"/>
    <w:rsid w:val="0024214F"/>
    <w:rsid w:val="002421F3"/>
    <w:rsid w:val="00243C08"/>
    <w:rsid w:val="00247B79"/>
    <w:rsid w:val="002500B3"/>
    <w:rsid w:val="0025243C"/>
    <w:rsid w:val="0025347A"/>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137E"/>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46C09"/>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60BB"/>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06"/>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4A33"/>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451E6"/>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8F6EA5"/>
    <w:rsid w:val="009021EC"/>
    <w:rsid w:val="009065E8"/>
    <w:rsid w:val="00907ACE"/>
    <w:rsid w:val="00912CA0"/>
    <w:rsid w:val="009134AC"/>
    <w:rsid w:val="009139B5"/>
    <w:rsid w:val="00913C73"/>
    <w:rsid w:val="00915A6D"/>
    <w:rsid w:val="009175EF"/>
    <w:rsid w:val="00921212"/>
    <w:rsid w:val="00922018"/>
    <w:rsid w:val="00923175"/>
    <w:rsid w:val="0092563B"/>
    <w:rsid w:val="00925F3E"/>
    <w:rsid w:val="00930EA8"/>
    <w:rsid w:val="00930EBC"/>
    <w:rsid w:val="00931169"/>
    <w:rsid w:val="00934C1D"/>
    <w:rsid w:val="00936C00"/>
    <w:rsid w:val="00937A23"/>
    <w:rsid w:val="00937F04"/>
    <w:rsid w:val="009418F0"/>
    <w:rsid w:val="00941AAF"/>
    <w:rsid w:val="00943144"/>
    <w:rsid w:val="00944A9B"/>
    <w:rsid w:val="00945BD7"/>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3A63"/>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5F5"/>
    <w:rsid w:val="00A20A65"/>
    <w:rsid w:val="00A20C4E"/>
    <w:rsid w:val="00A217DF"/>
    <w:rsid w:val="00A2419A"/>
    <w:rsid w:val="00A27B55"/>
    <w:rsid w:val="00A3094E"/>
    <w:rsid w:val="00A310AB"/>
    <w:rsid w:val="00A31E4D"/>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2426"/>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471D1"/>
    <w:rsid w:val="00B513DE"/>
    <w:rsid w:val="00B524F9"/>
    <w:rsid w:val="00B62D6D"/>
    <w:rsid w:val="00B630C3"/>
    <w:rsid w:val="00B63CC8"/>
    <w:rsid w:val="00B679ED"/>
    <w:rsid w:val="00B67A0A"/>
    <w:rsid w:val="00B7207A"/>
    <w:rsid w:val="00B735B1"/>
    <w:rsid w:val="00B755AD"/>
    <w:rsid w:val="00B8160A"/>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B0"/>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46B"/>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0D5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5B2"/>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53E"/>
    <w:rsid w:val="00E22722"/>
    <w:rsid w:val="00E25007"/>
    <w:rsid w:val="00E25BF3"/>
    <w:rsid w:val="00E33765"/>
    <w:rsid w:val="00E35700"/>
    <w:rsid w:val="00E36193"/>
    <w:rsid w:val="00E3789C"/>
    <w:rsid w:val="00E45CA7"/>
    <w:rsid w:val="00E50904"/>
    <w:rsid w:val="00E50BBD"/>
    <w:rsid w:val="00E50E63"/>
    <w:rsid w:val="00E526AB"/>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667"/>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611AB"/>
    <w:rsid w:val="003F7607"/>
    <w:rsid w:val="004B2F91"/>
    <w:rsid w:val="00505832"/>
    <w:rsid w:val="0054441A"/>
    <w:rsid w:val="005F14F9"/>
    <w:rsid w:val="006738B0"/>
    <w:rsid w:val="00695DD5"/>
    <w:rsid w:val="006D7639"/>
    <w:rsid w:val="00712F71"/>
    <w:rsid w:val="008F6EA5"/>
    <w:rsid w:val="00930EA8"/>
    <w:rsid w:val="009A05A2"/>
    <w:rsid w:val="00A1342A"/>
    <w:rsid w:val="00A3182D"/>
    <w:rsid w:val="00AA7AFB"/>
    <w:rsid w:val="00B4559A"/>
    <w:rsid w:val="00BA2BC2"/>
    <w:rsid w:val="00D641C5"/>
    <w:rsid w:val="00DC2A55"/>
    <w:rsid w:val="00E17B52"/>
    <w:rsid w:val="00E2253E"/>
    <w:rsid w:val="00ED5A34"/>
    <w:rsid w:val="00F11930"/>
    <w:rsid w:val="00F2680D"/>
    <w:rsid w:val="00F3313F"/>
    <w:rsid w:val="00F50A63"/>
    <w:rsid w:val="00F54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10760</Words>
  <Characters>58109</Characters>
  <Application>Microsoft Office Word</Application>
  <DocSecurity>0</DocSecurity>
  <Lines>484</Lines>
  <Paragraphs>137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68732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Usuário(a)</cp:lastModifiedBy>
  <cp:revision>5</cp:revision>
  <cp:lastPrinted>2025-09-16T20:00:00Z</cp:lastPrinted>
  <dcterms:created xsi:type="dcterms:W3CDTF">2025-09-16T19:54:00Z</dcterms:created>
  <dcterms:modified xsi:type="dcterms:W3CDTF">2025-09-16T20:00:00Z</dcterms:modified>
</cp:coreProperties>
</file>